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FF921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06991C7" w14:textId="77777777">
        <w:trPr>
          <w:trHeight w:val="1132"/>
        </w:trPr>
        <w:tc>
          <w:tcPr>
            <w:tcW w:w="10434" w:type="dxa"/>
          </w:tcPr>
          <w:p w14:paraId="64957CE3" w14:textId="1955E7D7" w:rsidR="00541CA3" w:rsidRDefault="0080115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5FB4FBF" wp14:editId="43DD3C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5E4F13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05F81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F0C280F"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D0A6052"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DC158AA" w14:textId="77777777">
        <w:tc>
          <w:tcPr>
            <w:tcW w:w="9002" w:type="dxa"/>
            <w:shd w:val="clear" w:color="auto" w:fill="66CCFF"/>
          </w:tcPr>
          <w:p w14:paraId="121E329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B88583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AD5C79" w14:textId="77777777" w:rsidR="009B1CD0" w:rsidRDefault="00E47798" w:rsidP="0083205E">
            <w:pPr>
              <w:pStyle w:val="Titre8"/>
              <w:tabs>
                <w:tab w:val="left" w:pos="851"/>
                <w:tab w:val="right" w:pos="9639"/>
              </w:tabs>
              <w:spacing w:before="120" w:after="120"/>
            </w:pPr>
            <w:r>
              <w:rPr>
                <w:caps/>
                <w:sz w:val="28"/>
                <w:szCs w:val="28"/>
              </w:rPr>
              <w:t>ATTRI1</w:t>
            </w:r>
          </w:p>
        </w:tc>
      </w:tr>
    </w:tbl>
    <w:p w14:paraId="1D7328E8" w14:textId="77777777" w:rsidR="009B1CD0" w:rsidRDefault="009B1CD0" w:rsidP="006C4338">
      <w:pPr>
        <w:tabs>
          <w:tab w:val="left" w:pos="851"/>
        </w:tabs>
      </w:pPr>
    </w:p>
    <w:p w14:paraId="65F51A2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6F859A1" w14:textId="77777777" w:rsidR="00FE48C9" w:rsidRDefault="00FE48C9" w:rsidP="006C4338">
      <w:pPr>
        <w:pStyle w:val="Corpsdetexte31"/>
        <w:tabs>
          <w:tab w:val="left" w:pos="851"/>
        </w:tabs>
        <w:jc w:val="both"/>
        <w:rPr>
          <w:sz w:val="18"/>
          <w:szCs w:val="18"/>
        </w:rPr>
      </w:pPr>
    </w:p>
    <w:p w14:paraId="00932FB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99A11C4" w14:textId="77777777" w:rsidR="00FE48C9" w:rsidRDefault="00FE48C9" w:rsidP="006C4338">
      <w:pPr>
        <w:pStyle w:val="Corpsdetexte31"/>
        <w:tabs>
          <w:tab w:val="left" w:pos="851"/>
        </w:tabs>
        <w:jc w:val="both"/>
        <w:rPr>
          <w:sz w:val="18"/>
          <w:szCs w:val="18"/>
        </w:rPr>
      </w:pPr>
    </w:p>
    <w:p w14:paraId="16A84BF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1773E2D" w14:textId="77777777" w:rsidR="00FE48C9" w:rsidRDefault="00FE48C9" w:rsidP="006C4338">
      <w:pPr>
        <w:pStyle w:val="Corpsdetexte31"/>
        <w:tabs>
          <w:tab w:val="left" w:pos="851"/>
        </w:tabs>
        <w:jc w:val="both"/>
        <w:rPr>
          <w:sz w:val="18"/>
          <w:szCs w:val="18"/>
        </w:rPr>
      </w:pPr>
    </w:p>
    <w:p w14:paraId="669914B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9BC4982" w14:textId="77777777" w:rsidR="00FE48C9" w:rsidRDefault="00FE48C9" w:rsidP="006F3DF9">
      <w:pPr>
        <w:pStyle w:val="Corpsdetexte31"/>
        <w:tabs>
          <w:tab w:val="left" w:pos="851"/>
        </w:tabs>
        <w:jc w:val="both"/>
        <w:rPr>
          <w:sz w:val="18"/>
          <w:szCs w:val="18"/>
        </w:rPr>
      </w:pPr>
    </w:p>
    <w:p w14:paraId="675CCD53"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3DE5D5" w14:textId="77777777" w:rsidR="00FE48C9" w:rsidRDefault="00FE48C9" w:rsidP="005846FB">
      <w:pPr>
        <w:pStyle w:val="Corpsdetexte31"/>
        <w:tabs>
          <w:tab w:val="left" w:pos="851"/>
        </w:tabs>
        <w:jc w:val="both"/>
        <w:rPr>
          <w:sz w:val="18"/>
          <w:szCs w:val="18"/>
        </w:rPr>
      </w:pPr>
    </w:p>
    <w:p w14:paraId="57A6FFC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CB0838A" w14:textId="77777777" w:rsidR="004C5755" w:rsidRPr="001C7D87" w:rsidRDefault="004C5755" w:rsidP="004C5755">
      <w:pPr>
        <w:jc w:val="both"/>
        <w:rPr>
          <w:rFonts w:ascii="Arial" w:hAnsi="Arial" w:cs="Arial"/>
          <w:i/>
          <w:sz w:val="18"/>
          <w:szCs w:val="18"/>
        </w:rPr>
      </w:pPr>
    </w:p>
    <w:p w14:paraId="5AB308B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6BD9DA" w14:textId="77777777">
        <w:tc>
          <w:tcPr>
            <w:tcW w:w="10277" w:type="dxa"/>
            <w:shd w:val="clear" w:color="auto" w:fill="66CCFF"/>
          </w:tcPr>
          <w:p w14:paraId="21624E8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B91523D" w14:textId="77777777" w:rsidR="009B1CD0" w:rsidRDefault="009B1CD0" w:rsidP="006C4338">
      <w:pPr>
        <w:tabs>
          <w:tab w:val="left" w:pos="426"/>
          <w:tab w:val="left" w:pos="851"/>
        </w:tabs>
        <w:jc w:val="both"/>
      </w:pPr>
    </w:p>
    <w:p w14:paraId="410CEA64"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C73CF78" w14:textId="77777777" w:rsidR="00290CA7" w:rsidRPr="00290CA7" w:rsidRDefault="00290CA7" w:rsidP="0083205E">
      <w:pPr>
        <w:tabs>
          <w:tab w:val="left" w:pos="426"/>
          <w:tab w:val="left" w:pos="851"/>
        </w:tabs>
        <w:jc w:val="both"/>
        <w:rPr>
          <w:rFonts w:ascii="Arial" w:hAnsi="Arial" w:cs="Arial"/>
          <w:b/>
          <w:bCs/>
          <w:iCs/>
          <w:sz w:val="24"/>
          <w:szCs w:val="24"/>
        </w:rPr>
      </w:pPr>
      <w:r w:rsidRPr="00290CA7">
        <w:rPr>
          <w:rFonts w:ascii="Arial" w:hAnsi="Arial" w:cs="Arial"/>
          <w:b/>
          <w:bCs/>
          <w:iCs/>
          <w:sz w:val="24"/>
          <w:szCs w:val="24"/>
        </w:rPr>
        <w:t>Prestations de factotum, manutention et logistique pour le compte de France Éducation international (FEI)</w:t>
      </w:r>
    </w:p>
    <w:p w14:paraId="39EA09FB" w14:textId="77777777" w:rsidR="00290CA7" w:rsidRDefault="00290CA7" w:rsidP="0083205E">
      <w:pPr>
        <w:tabs>
          <w:tab w:val="left" w:pos="426"/>
          <w:tab w:val="left" w:pos="851"/>
        </w:tabs>
        <w:jc w:val="both"/>
        <w:rPr>
          <w:rFonts w:ascii="Arial" w:hAnsi="Arial" w:cs="Arial"/>
          <w:i/>
          <w:sz w:val="28"/>
          <w:szCs w:val="28"/>
        </w:rPr>
      </w:pPr>
    </w:p>
    <w:p w14:paraId="6C83EB79" w14:textId="51EADB40"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7AAAB42" w14:textId="77777777" w:rsidR="009B1CD0" w:rsidRPr="00733735" w:rsidRDefault="009B1CD0" w:rsidP="009B45B9">
      <w:pPr>
        <w:tabs>
          <w:tab w:val="left" w:pos="426"/>
          <w:tab w:val="left" w:pos="851"/>
        </w:tabs>
        <w:jc w:val="both"/>
        <w:rPr>
          <w:rFonts w:ascii="Arial" w:hAnsi="Arial" w:cs="Arial"/>
          <w:sz w:val="18"/>
          <w:szCs w:val="18"/>
        </w:rPr>
      </w:pPr>
    </w:p>
    <w:p w14:paraId="5978D0D3" w14:textId="77777777" w:rsidR="00B87564" w:rsidRPr="00733735" w:rsidRDefault="007D7A65" w:rsidP="009B45B9">
      <w:pPr>
        <w:pStyle w:val="fcasegauche"/>
        <w:tabs>
          <w:tab w:val="left" w:pos="851"/>
        </w:tabs>
        <w:spacing w:after="0"/>
        <w:ind w:left="851" w:firstLine="0"/>
        <w:rPr>
          <w:rFonts w:ascii="Arial" w:hAnsi="Arial" w:cs="Arial"/>
          <w:sz w:val="18"/>
          <w:szCs w:val="18"/>
        </w:rPr>
      </w:pPr>
      <w:r w:rsidRPr="00733735">
        <w:rPr>
          <w:sz w:val="18"/>
          <w:szCs w:val="18"/>
        </w:rPr>
        <w:fldChar w:fldCharType="begin">
          <w:ffData>
            <w:name w:val=""/>
            <w:enabled/>
            <w:calcOnExit w:val="0"/>
            <w:checkBox>
              <w:size w:val="20"/>
              <w:default w:val="0"/>
            </w:checkBox>
          </w:ffData>
        </w:fldChar>
      </w:r>
      <w:r w:rsidRPr="00733735">
        <w:rPr>
          <w:sz w:val="18"/>
          <w:szCs w:val="18"/>
        </w:rPr>
        <w:instrText xml:space="preserve"> FORMCHECKBOX </w:instrText>
      </w:r>
      <w:r w:rsidRPr="00733735">
        <w:rPr>
          <w:sz w:val="18"/>
          <w:szCs w:val="18"/>
        </w:rPr>
      </w:r>
      <w:r w:rsidRPr="00733735">
        <w:rPr>
          <w:sz w:val="18"/>
          <w:szCs w:val="18"/>
        </w:rPr>
        <w:fldChar w:fldCharType="separate"/>
      </w:r>
      <w:r w:rsidRPr="00733735">
        <w:rPr>
          <w:sz w:val="18"/>
          <w:szCs w:val="18"/>
        </w:rPr>
        <w:fldChar w:fldCharType="end"/>
      </w:r>
      <w:r w:rsidR="009B1CD0" w:rsidRPr="00733735">
        <w:rPr>
          <w:rFonts w:ascii="Arial" w:hAnsi="Arial" w:cs="Arial"/>
          <w:sz w:val="18"/>
          <w:szCs w:val="18"/>
        </w:rPr>
        <w:tab/>
      </w:r>
      <w:r w:rsidR="00B87564" w:rsidRPr="00733735">
        <w:rPr>
          <w:rFonts w:ascii="Arial" w:hAnsi="Arial" w:cs="Arial"/>
          <w:sz w:val="18"/>
          <w:szCs w:val="18"/>
        </w:rPr>
        <w:t xml:space="preserve">au lot n°……. ou aux lots n°…………… du marché </w:t>
      </w:r>
      <w:r w:rsidR="00FE48C9" w:rsidRPr="00733735">
        <w:rPr>
          <w:rFonts w:ascii="Arial" w:hAnsi="Arial" w:cs="Arial"/>
          <w:sz w:val="18"/>
          <w:szCs w:val="18"/>
        </w:rPr>
        <w:t xml:space="preserve">public </w:t>
      </w:r>
      <w:r w:rsidR="00B87564" w:rsidRPr="00733735">
        <w:rPr>
          <w:rFonts w:ascii="Arial" w:hAnsi="Arial" w:cs="Arial"/>
          <w:i/>
          <w:iCs/>
          <w:sz w:val="16"/>
          <w:szCs w:val="16"/>
        </w:rPr>
        <w:t>(en cas d’allotissement)</w:t>
      </w:r>
      <w:r w:rsidR="00B87564" w:rsidRPr="00733735">
        <w:rPr>
          <w:rFonts w:ascii="Arial" w:hAnsi="Arial" w:cs="Arial"/>
          <w:sz w:val="18"/>
          <w:szCs w:val="18"/>
        </w:rPr>
        <w:t> ;</w:t>
      </w:r>
    </w:p>
    <w:p w14:paraId="0AF0244B" w14:textId="77777777" w:rsidR="009B1CD0" w:rsidRPr="00733735" w:rsidRDefault="009B1CD0" w:rsidP="009B45B9">
      <w:pPr>
        <w:pStyle w:val="fcasegauche"/>
        <w:tabs>
          <w:tab w:val="left" w:pos="851"/>
        </w:tabs>
        <w:spacing w:after="0"/>
        <w:ind w:left="851" w:firstLine="0"/>
        <w:rPr>
          <w:rFonts w:ascii="Arial" w:hAnsi="Arial" w:cs="Arial"/>
          <w:sz w:val="18"/>
          <w:szCs w:val="18"/>
        </w:rPr>
      </w:pPr>
      <w:r w:rsidRPr="00733735">
        <w:rPr>
          <w:rFonts w:ascii="Arial" w:hAnsi="Arial" w:cs="Arial"/>
          <w:i/>
          <w:iCs/>
          <w:sz w:val="16"/>
          <w:szCs w:val="16"/>
        </w:rPr>
        <w:t xml:space="preserve">(Indiquer l’intitulé du </w:t>
      </w:r>
      <w:r w:rsidR="00B87564" w:rsidRPr="00733735">
        <w:rPr>
          <w:rFonts w:ascii="Arial" w:hAnsi="Arial" w:cs="Arial"/>
          <w:i/>
          <w:iCs/>
          <w:sz w:val="16"/>
          <w:szCs w:val="16"/>
        </w:rPr>
        <w:t xml:space="preserve">ou des </w:t>
      </w:r>
      <w:r w:rsidRPr="00733735">
        <w:rPr>
          <w:rFonts w:ascii="Arial" w:hAnsi="Arial" w:cs="Arial"/>
          <w:i/>
          <w:iCs/>
          <w:sz w:val="16"/>
          <w:szCs w:val="16"/>
        </w:rPr>
        <w:t>lot</w:t>
      </w:r>
      <w:r w:rsidR="00B87564" w:rsidRPr="00733735">
        <w:rPr>
          <w:rFonts w:ascii="Arial" w:hAnsi="Arial" w:cs="Arial"/>
          <w:i/>
          <w:iCs/>
          <w:sz w:val="16"/>
          <w:szCs w:val="16"/>
        </w:rPr>
        <w:t>s</w:t>
      </w:r>
      <w:r w:rsidRPr="00733735">
        <w:rPr>
          <w:rFonts w:ascii="Arial" w:hAnsi="Arial" w:cs="Arial"/>
          <w:i/>
          <w:iCs/>
          <w:sz w:val="16"/>
          <w:szCs w:val="16"/>
        </w:rPr>
        <w:t xml:space="preserve"> tel qu’il figure dans l’avis d'appel à la concurrence</w:t>
      </w:r>
      <w:r w:rsidRPr="00733735">
        <w:rPr>
          <w:rFonts w:ascii="Arial" w:hAnsi="Arial" w:cs="Arial"/>
          <w:bCs/>
          <w:i/>
          <w:iCs/>
          <w:sz w:val="16"/>
          <w:szCs w:val="16"/>
        </w:rPr>
        <w:t xml:space="preserve"> ou </w:t>
      </w:r>
      <w:r w:rsidR="001C40C0" w:rsidRPr="00733735">
        <w:rPr>
          <w:rFonts w:ascii="Arial" w:hAnsi="Arial" w:cs="Arial"/>
          <w:bCs/>
          <w:i/>
          <w:iCs/>
          <w:sz w:val="16"/>
          <w:szCs w:val="16"/>
        </w:rPr>
        <w:t>l’invitation à confirmer l’intérêt</w:t>
      </w:r>
      <w:r w:rsidRPr="00733735">
        <w:rPr>
          <w:rFonts w:ascii="Arial" w:hAnsi="Arial" w:cs="Arial"/>
          <w:bCs/>
          <w:i/>
          <w:iCs/>
          <w:sz w:val="16"/>
          <w:szCs w:val="16"/>
        </w:rPr>
        <w:t>.</w:t>
      </w:r>
      <w:r w:rsidRPr="00733735">
        <w:rPr>
          <w:rFonts w:ascii="Arial" w:hAnsi="Arial" w:cs="Arial"/>
          <w:i/>
          <w:iCs/>
          <w:sz w:val="16"/>
          <w:szCs w:val="16"/>
        </w:rPr>
        <w:t>)</w:t>
      </w:r>
    </w:p>
    <w:p w14:paraId="593FC92A" w14:textId="77777777" w:rsidR="006B5057" w:rsidRDefault="006B5057" w:rsidP="005846FB">
      <w:pPr>
        <w:pStyle w:val="fcasegauche"/>
        <w:tabs>
          <w:tab w:val="left" w:pos="851"/>
        </w:tabs>
        <w:spacing w:after="0"/>
        <w:ind w:left="0" w:firstLine="0"/>
        <w:rPr>
          <w:rFonts w:ascii="Arial" w:hAnsi="Arial" w:cs="Arial"/>
        </w:rPr>
      </w:pPr>
    </w:p>
    <w:p w14:paraId="7F153196" w14:textId="77777777" w:rsidR="006B5057" w:rsidRDefault="006B5057" w:rsidP="005846FB">
      <w:pPr>
        <w:pStyle w:val="fcasegauche"/>
        <w:tabs>
          <w:tab w:val="left" w:pos="851"/>
        </w:tabs>
        <w:spacing w:after="0"/>
        <w:ind w:left="0" w:firstLine="0"/>
        <w:rPr>
          <w:rFonts w:ascii="Arial" w:hAnsi="Arial" w:cs="Arial"/>
        </w:rPr>
      </w:pPr>
    </w:p>
    <w:p w14:paraId="02EAAA2F" w14:textId="77777777" w:rsidR="006B5057" w:rsidRDefault="006B5057" w:rsidP="005846FB">
      <w:pPr>
        <w:pStyle w:val="fcasegauche"/>
        <w:tabs>
          <w:tab w:val="left" w:pos="851"/>
        </w:tabs>
        <w:spacing w:after="0"/>
        <w:ind w:left="0" w:firstLine="0"/>
        <w:rPr>
          <w:rFonts w:ascii="Arial" w:hAnsi="Arial" w:cs="Arial"/>
        </w:rPr>
      </w:pPr>
    </w:p>
    <w:p w14:paraId="7F8F90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BE9A14" w14:textId="77777777">
        <w:tc>
          <w:tcPr>
            <w:tcW w:w="10277" w:type="dxa"/>
            <w:shd w:val="clear" w:color="auto" w:fill="66CCFF"/>
          </w:tcPr>
          <w:p w14:paraId="41AD77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929BA3F" w14:textId="77777777" w:rsidR="009B1CD0" w:rsidRDefault="009B1CD0" w:rsidP="006C4338">
      <w:pPr>
        <w:tabs>
          <w:tab w:val="left" w:pos="851"/>
        </w:tabs>
      </w:pPr>
    </w:p>
    <w:p w14:paraId="60DAD99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6D9E2A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D9CD82" w14:textId="77777777" w:rsidR="009B1CD0" w:rsidRDefault="009B1CD0" w:rsidP="005846FB">
      <w:pPr>
        <w:tabs>
          <w:tab w:val="left" w:pos="851"/>
        </w:tabs>
        <w:rPr>
          <w:rFonts w:ascii="Arial" w:hAnsi="Arial" w:cs="Arial"/>
        </w:rPr>
      </w:pPr>
    </w:p>
    <w:p w14:paraId="51ADB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FAE030E" w14:textId="172796B5" w:rsidR="009B1CD0" w:rsidRDefault="004C46F3" w:rsidP="005846FB">
      <w:pPr>
        <w:tabs>
          <w:tab w:val="left" w:pos="851"/>
        </w:tabs>
        <w:spacing w:before="120"/>
        <w:ind w:left="1135" w:hanging="284"/>
        <w:jc w:val="both"/>
        <w:rPr>
          <w:rFonts w:ascii="Arial" w:hAnsi="Arial" w:cs="Arial"/>
          <w:lang w:val="en-GB"/>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lang w:val="en-GB"/>
        </w:rPr>
        <w:t xml:space="preserve"> </w:t>
      </w:r>
      <w:r w:rsidRPr="00B54F45">
        <w:rPr>
          <w:rFonts w:ascii="Arial" w:hAnsi="Arial" w:cs="Arial"/>
          <w:lang w:val="en-GB"/>
        </w:rPr>
        <w:t>CC</w:t>
      </w:r>
      <w:r w:rsidR="004769D8">
        <w:rPr>
          <w:rFonts w:ascii="Arial" w:hAnsi="Arial" w:cs="Arial"/>
          <w:lang w:val="en-GB"/>
        </w:rPr>
        <w:t>T</w:t>
      </w:r>
      <w:r w:rsidRPr="00B54F45">
        <w:rPr>
          <w:rFonts w:ascii="Arial" w:hAnsi="Arial" w:cs="Arial"/>
          <w:lang w:val="en-GB"/>
        </w:rPr>
        <w:t>P n°</w:t>
      </w:r>
      <w:r w:rsidR="003A7F46">
        <w:rPr>
          <w:rFonts w:ascii="Arial" w:hAnsi="Arial" w:cs="Arial"/>
          <w:lang w:val="en-GB"/>
        </w:rPr>
        <w:t>2</w:t>
      </w:r>
      <w:r w:rsidR="00F87365">
        <w:rPr>
          <w:rFonts w:ascii="Arial" w:hAnsi="Arial" w:cs="Arial"/>
          <w:lang w:val="en-GB"/>
        </w:rPr>
        <w:t>6</w:t>
      </w:r>
      <w:r w:rsidR="00E31B29">
        <w:rPr>
          <w:rFonts w:ascii="Arial" w:hAnsi="Arial" w:cs="Arial"/>
          <w:lang w:val="en-GB"/>
        </w:rPr>
        <w:t xml:space="preserve"> 0</w:t>
      </w:r>
      <w:r w:rsidR="00290CA7">
        <w:rPr>
          <w:rFonts w:ascii="Arial" w:hAnsi="Arial" w:cs="Arial"/>
          <w:lang w:val="en-GB"/>
        </w:rPr>
        <w:t>4</w:t>
      </w:r>
      <w:r w:rsidR="004769D8">
        <w:rPr>
          <w:rFonts w:ascii="Arial" w:hAnsi="Arial" w:cs="Arial"/>
          <w:lang w:val="en-GB"/>
        </w:rPr>
        <w:t xml:space="preserve"> et ses annexes</w:t>
      </w:r>
    </w:p>
    <w:p w14:paraId="2DFCA146" w14:textId="350266FA" w:rsidR="004769D8" w:rsidRPr="00B54F45" w:rsidRDefault="004769D8" w:rsidP="005846FB">
      <w:pPr>
        <w:tabs>
          <w:tab w:val="left" w:pos="851"/>
        </w:tabs>
        <w:spacing w:before="120"/>
        <w:ind w:left="1135" w:hanging="284"/>
        <w:jc w:val="both"/>
        <w:rPr>
          <w:lang w:val="en-US"/>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Pr="00B54F45">
        <w:rPr>
          <w:rFonts w:ascii="Arial" w:hAnsi="Arial" w:cs="Arial"/>
          <w:lang w:val="en-GB"/>
        </w:rPr>
        <w:t xml:space="preserve"> </w:t>
      </w:r>
      <w:r>
        <w:rPr>
          <w:rFonts w:ascii="Arial" w:hAnsi="Arial" w:cs="Arial"/>
          <w:lang w:val="en-GB"/>
        </w:rPr>
        <w:t>CCAP n°</w:t>
      </w:r>
      <w:r w:rsidR="003A7F46">
        <w:rPr>
          <w:rFonts w:ascii="Arial" w:hAnsi="Arial" w:cs="Arial"/>
          <w:lang w:val="en-GB"/>
        </w:rPr>
        <w:t>2</w:t>
      </w:r>
      <w:r w:rsidR="00F87365">
        <w:rPr>
          <w:rFonts w:ascii="Arial" w:hAnsi="Arial" w:cs="Arial"/>
          <w:lang w:val="en-GB"/>
        </w:rPr>
        <w:t>6</w:t>
      </w:r>
      <w:r w:rsidR="00E31B29">
        <w:rPr>
          <w:rFonts w:ascii="Arial" w:hAnsi="Arial" w:cs="Arial"/>
          <w:lang w:val="en-GB"/>
        </w:rPr>
        <w:t xml:space="preserve"> 0</w:t>
      </w:r>
      <w:r w:rsidR="00290CA7">
        <w:rPr>
          <w:rFonts w:ascii="Arial" w:hAnsi="Arial" w:cs="Arial"/>
          <w:lang w:val="en-GB"/>
        </w:rPr>
        <w:t>4</w:t>
      </w:r>
      <w:r w:rsidR="003A7F46">
        <w:rPr>
          <w:rFonts w:ascii="Arial" w:hAnsi="Arial" w:cs="Arial"/>
          <w:lang w:val="en-GB"/>
        </w:rPr>
        <w:t xml:space="preserve"> </w:t>
      </w:r>
      <w:r>
        <w:rPr>
          <w:rFonts w:ascii="Arial" w:hAnsi="Arial" w:cs="Arial"/>
          <w:lang w:val="en-GB"/>
        </w:rPr>
        <w:t>et ses annexes</w:t>
      </w:r>
    </w:p>
    <w:p w14:paraId="2C6F4FE5" w14:textId="58E108FE" w:rsidR="009B1CD0" w:rsidRDefault="004C46F3" w:rsidP="00710FD6">
      <w:pPr>
        <w:tabs>
          <w:tab w:val="left" w:pos="851"/>
        </w:tabs>
        <w:spacing w:before="120"/>
        <w:ind w:left="1135" w:hanging="284"/>
        <w:jc w:val="both"/>
        <w:rPr>
          <w:rFonts w:ascii="Arial" w:hAnsi="Arial" w:cs="Arial"/>
        </w:rPr>
      </w:pPr>
      <w:r w:rsidRPr="00B54F45">
        <w:lastRenderedPageBreak/>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rPr>
        <w:t xml:space="preserve"> Autres :</w:t>
      </w:r>
      <w:r w:rsidRPr="00B54F45">
        <w:rPr>
          <w:rFonts w:ascii="Arial" w:hAnsi="Arial" w:cs="Arial"/>
        </w:rPr>
        <w:t xml:space="preserve"> </w:t>
      </w:r>
      <w:r w:rsidR="00561673" w:rsidRPr="00B54F45">
        <w:rPr>
          <w:rFonts w:ascii="Arial" w:hAnsi="Arial" w:cs="Arial"/>
        </w:rPr>
        <w:t>Annexe financière</w:t>
      </w:r>
    </w:p>
    <w:p w14:paraId="4558D1E4" w14:textId="77777777" w:rsidR="009B1CD0" w:rsidRDefault="009B1CD0" w:rsidP="00710FD6">
      <w:pPr>
        <w:tabs>
          <w:tab w:val="left" w:pos="851"/>
        </w:tabs>
        <w:jc w:val="both"/>
        <w:rPr>
          <w:rFonts w:ascii="Arial" w:hAnsi="Arial" w:cs="Arial"/>
        </w:rPr>
      </w:pPr>
    </w:p>
    <w:p w14:paraId="7B78FF8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BEFC6DE" w14:textId="77777777" w:rsidR="009B1CD0" w:rsidRDefault="009B1CD0" w:rsidP="0083205E">
      <w:pPr>
        <w:tabs>
          <w:tab w:val="left" w:pos="851"/>
        </w:tabs>
        <w:jc w:val="both"/>
        <w:rPr>
          <w:rFonts w:ascii="Arial" w:hAnsi="Arial" w:cs="Arial"/>
        </w:rPr>
      </w:pPr>
    </w:p>
    <w:p w14:paraId="68AD10FB" w14:textId="20CBDE53" w:rsidR="009B1CD0" w:rsidRDefault="00066784"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2716166" w14:textId="77777777" w:rsidR="009B1CD0" w:rsidRDefault="009B1CD0" w:rsidP="0083205E">
      <w:pPr>
        <w:tabs>
          <w:tab w:val="left" w:pos="851"/>
        </w:tabs>
        <w:jc w:val="both"/>
        <w:rPr>
          <w:rFonts w:ascii="Arial" w:hAnsi="Arial" w:cs="Arial"/>
        </w:rPr>
      </w:pPr>
    </w:p>
    <w:p w14:paraId="62B2555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E80581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CC09617" w14:textId="77777777" w:rsidR="009B1CD0" w:rsidRDefault="009B1CD0" w:rsidP="00CD46CC">
      <w:pPr>
        <w:tabs>
          <w:tab w:val="left" w:pos="851"/>
        </w:tabs>
        <w:jc w:val="both"/>
        <w:rPr>
          <w:rFonts w:ascii="Arial" w:hAnsi="Arial" w:cs="Arial"/>
        </w:rPr>
      </w:pPr>
    </w:p>
    <w:p w14:paraId="134AD67C" w14:textId="77777777" w:rsidR="009B1CD0" w:rsidRDefault="009B1CD0" w:rsidP="009B45B9">
      <w:pPr>
        <w:tabs>
          <w:tab w:val="left" w:pos="851"/>
        </w:tabs>
        <w:jc w:val="both"/>
        <w:rPr>
          <w:rFonts w:ascii="Arial" w:hAnsi="Arial" w:cs="Arial"/>
        </w:rPr>
      </w:pPr>
    </w:p>
    <w:p w14:paraId="39131CA1" w14:textId="77777777" w:rsidR="009B1CD0" w:rsidRDefault="009B1CD0" w:rsidP="009B45B9">
      <w:pPr>
        <w:tabs>
          <w:tab w:val="left" w:pos="851"/>
        </w:tabs>
        <w:jc w:val="both"/>
        <w:rPr>
          <w:rFonts w:ascii="Arial" w:hAnsi="Arial" w:cs="Arial"/>
        </w:rPr>
      </w:pPr>
    </w:p>
    <w:p w14:paraId="2D3E0E3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40B39FD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6077809" w14:textId="77777777" w:rsidR="009B1CD0" w:rsidRDefault="009B1CD0" w:rsidP="009B45B9">
      <w:pPr>
        <w:tabs>
          <w:tab w:val="left" w:pos="851"/>
        </w:tabs>
        <w:jc w:val="both"/>
        <w:rPr>
          <w:rFonts w:ascii="Arial" w:hAnsi="Arial" w:cs="Arial"/>
        </w:rPr>
      </w:pPr>
    </w:p>
    <w:p w14:paraId="2794B9F4" w14:textId="77777777" w:rsidR="009B1CD0" w:rsidRDefault="009B1CD0" w:rsidP="009B45B9">
      <w:pPr>
        <w:tabs>
          <w:tab w:val="left" w:pos="851"/>
        </w:tabs>
        <w:jc w:val="both"/>
        <w:rPr>
          <w:rFonts w:ascii="Arial" w:hAnsi="Arial" w:cs="Arial"/>
        </w:rPr>
      </w:pPr>
    </w:p>
    <w:p w14:paraId="0FAE8076" w14:textId="77777777" w:rsidR="009B1CD0" w:rsidRDefault="009B1CD0" w:rsidP="009B45B9">
      <w:pPr>
        <w:tabs>
          <w:tab w:val="left" w:pos="851"/>
        </w:tabs>
        <w:jc w:val="both"/>
        <w:rPr>
          <w:rFonts w:ascii="Arial" w:hAnsi="Arial" w:cs="Arial"/>
        </w:rPr>
      </w:pPr>
    </w:p>
    <w:p w14:paraId="3482F8E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F9354B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225BD0E" w14:textId="77777777" w:rsidR="009B1CD0" w:rsidRDefault="009B1CD0" w:rsidP="009B45B9">
      <w:pPr>
        <w:pStyle w:val="fcase1ertab"/>
        <w:tabs>
          <w:tab w:val="left" w:pos="851"/>
        </w:tabs>
        <w:ind w:left="0" w:firstLine="0"/>
        <w:rPr>
          <w:rFonts w:ascii="Arial" w:hAnsi="Arial" w:cs="Arial"/>
        </w:rPr>
      </w:pPr>
    </w:p>
    <w:p w14:paraId="2A5DBAB0" w14:textId="77777777" w:rsidR="004C5755" w:rsidRDefault="004C5755" w:rsidP="009B45B9">
      <w:pPr>
        <w:pStyle w:val="fcase1ertab"/>
        <w:tabs>
          <w:tab w:val="left" w:pos="851"/>
        </w:tabs>
        <w:ind w:left="0" w:firstLine="0"/>
        <w:rPr>
          <w:rFonts w:ascii="Arial" w:hAnsi="Arial" w:cs="Arial"/>
        </w:rPr>
      </w:pPr>
    </w:p>
    <w:p w14:paraId="19F9B189"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B1C9117"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1F6DB4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647D86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D4714C1" w14:textId="5CE9C34A" w:rsidR="009B1CD0" w:rsidRDefault="009B1CD0" w:rsidP="005D6F9A">
      <w:pPr>
        <w:tabs>
          <w:tab w:val="left" w:pos="426"/>
          <w:tab w:val="left" w:pos="851"/>
        </w:tabs>
        <w:ind w:left="2268"/>
        <w:jc w:val="both"/>
        <w:rPr>
          <w:rFonts w:ascii="Arial" w:hAnsi="Arial" w:cs="Arial"/>
        </w:rPr>
      </w:pPr>
      <w:r>
        <w:t xml:space="preserve">Montant </w:t>
      </w:r>
      <w:r>
        <w:rPr>
          <w:rFonts w:ascii="Arial" w:hAnsi="Arial" w:cs="Arial"/>
        </w:rPr>
        <w:t>hors taxes arrêté en chiffres à : ………………………………………….</w:t>
      </w:r>
    </w:p>
    <w:p w14:paraId="5AF428AC" w14:textId="4B6AB4F6" w:rsidR="009B1CD0" w:rsidRDefault="009B1CD0" w:rsidP="005D6F9A">
      <w:pPr>
        <w:pStyle w:val="fcase1ertab"/>
        <w:tabs>
          <w:tab w:val="left" w:pos="851"/>
        </w:tabs>
        <w:ind w:left="2268" w:firstLine="0"/>
      </w:pPr>
      <w:r>
        <w:rPr>
          <w:rFonts w:ascii="Arial" w:hAnsi="Arial" w:cs="Arial"/>
        </w:rPr>
        <w:t xml:space="preserve">Montant hors taxes arrêté en lettres à : </w:t>
      </w:r>
      <w:r w:rsidR="00066784">
        <w:rPr>
          <w:rFonts w:ascii="Arial" w:hAnsi="Arial" w:cs="Arial"/>
        </w:rPr>
        <w:t>…………………………………………….</w:t>
      </w:r>
    </w:p>
    <w:p w14:paraId="63C9325D" w14:textId="77777777" w:rsidR="009B1CD0" w:rsidRDefault="007D7A65" w:rsidP="005D6F9A">
      <w:pPr>
        <w:tabs>
          <w:tab w:val="left" w:pos="426"/>
          <w:tab w:val="left" w:pos="709"/>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89DF87F" w14:textId="23E24259" w:rsidR="009B1CD0" w:rsidRDefault="009B1CD0" w:rsidP="005D6F9A">
      <w:pPr>
        <w:pStyle w:val="fcase1ertab"/>
        <w:tabs>
          <w:tab w:val="left" w:pos="851"/>
        </w:tabs>
        <w:ind w:left="2410" w:firstLine="0"/>
        <w:rPr>
          <w:rFonts w:ascii="Arial" w:hAnsi="Arial" w:cs="Arial"/>
        </w:rPr>
      </w:pPr>
      <w:r>
        <w:rPr>
          <w:rFonts w:ascii="Arial" w:hAnsi="Arial" w:cs="Arial"/>
        </w:rPr>
        <w:t xml:space="preserve">Montant TTC arrêté en chiffres à : </w:t>
      </w:r>
      <w:r w:rsidR="00066784">
        <w:rPr>
          <w:rFonts w:ascii="Arial" w:hAnsi="Arial" w:cs="Arial"/>
        </w:rPr>
        <w:t>…………………………………………….</w:t>
      </w:r>
    </w:p>
    <w:p w14:paraId="1F52EA65" w14:textId="485C5698" w:rsidR="009B1CD0" w:rsidRDefault="009B1CD0" w:rsidP="005D6F9A">
      <w:pPr>
        <w:pStyle w:val="fcase1ertab"/>
        <w:tabs>
          <w:tab w:val="left" w:pos="851"/>
        </w:tabs>
        <w:ind w:left="2410" w:firstLine="0"/>
        <w:rPr>
          <w:rFonts w:ascii="Arial" w:hAnsi="Arial" w:cs="Arial"/>
          <w:u w:val="single"/>
        </w:rPr>
      </w:pPr>
      <w:r>
        <w:rPr>
          <w:rFonts w:ascii="Arial" w:hAnsi="Arial" w:cs="Arial"/>
        </w:rPr>
        <w:t xml:space="preserve">Montant TTC arrêté en lettres à : </w:t>
      </w:r>
      <w:r w:rsidR="00066784">
        <w:rPr>
          <w:rFonts w:ascii="Arial" w:hAnsi="Arial" w:cs="Arial"/>
        </w:rPr>
        <w:t>…………………………………………….</w:t>
      </w:r>
    </w:p>
    <w:p w14:paraId="64E46B24" w14:textId="77777777" w:rsidR="00066784" w:rsidRDefault="00066784" w:rsidP="005D6F9A">
      <w:pPr>
        <w:pStyle w:val="fcase1ertab"/>
        <w:ind w:left="567" w:firstLine="0"/>
        <w:rPr>
          <w:rFonts w:ascii="Arial" w:hAnsi="Arial" w:cs="Arial"/>
          <w:u w:val="single"/>
        </w:rPr>
      </w:pPr>
    </w:p>
    <w:p w14:paraId="4AF6D864" w14:textId="1972D1B9" w:rsidR="009B1CD0" w:rsidRDefault="009B1CD0" w:rsidP="005D6F9A">
      <w:pPr>
        <w:pStyle w:val="fcase1ertab"/>
        <w:ind w:left="567" w:firstLine="0"/>
      </w:pPr>
      <w:r>
        <w:rPr>
          <w:rFonts w:ascii="Arial" w:hAnsi="Arial" w:cs="Arial"/>
          <w:u w:val="single"/>
        </w:rPr>
        <w:t>OU</w:t>
      </w:r>
    </w:p>
    <w:p w14:paraId="7AD85AE7" w14:textId="6968471C" w:rsidR="009B1CD0" w:rsidRDefault="002E1E2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 xml:space="preserve">dans </w:t>
      </w:r>
      <w:r w:rsidR="00F87365">
        <w:rPr>
          <w:rFonts w:ascii="Arial" w:hAnsi="Arial" w:cs="Arial"/>
        </w:rPr>
        <w:t>l’annexe financière</w:t>
      </w:r>
      <w:r w:rsidR="009B1CD0">
        <w:rPr>
          <w:rFonts w:ascii="Arial" w:hAnsi="Arial" w:cs="Arial"/>
        </w:rPr>
        <w:t xml:space="preserve"> jointe au présent document.</w:t>
      </w:r>
    </w:p>
    <w:p w14:paraId="5924434E" w14:textId="77777777" w:rsidR="009B1CD0" w:rsidRDefault="009B1CD0" w:rsidP="009B45B9">
      <w:pPr>
        <w:pStyle w:val="fcasegauche"/>
        <w:tabs>
          <w:tab w:val="left" w:pos="851"/>
        </w:tabs>
        <w:spacing w:after="0"/>
        <w:ind w:left="0" w:firstLine="0"/>
        <w:rPr>
          <w:rFonts w:ascii="Arial" w:hAnsi="Arial" w:cs="Arial"/>
        </w:rPr>
      </w:pPr>
    </w:p>
    <w:p w14:paraId="5F36FD0C" w14:textId="77777777" w:rsidR="002C2CA3" w:rsidRDefault="002C2CA3" w:rsidP="009B45B9">
      <w:pPr>
        <w:pStyle w:val="fcasegauche"/>
        <w:tabs>
          <w:tab w:val="left" w:pos="851"/>
        </w:tabs>
        <w:spacing w:after="0"/>
        <w:ind w:left="0" w:firstLine="0"/>
        <w:rPr>
          <w:rFonts w:ascii="Arial" w:hAnsi="Arial" w:cs="Arial"/>
        </w:rPr>
      </w:pPr>
    </w:p>
    <w:p w14:paraId="5B969CE9" w14:textId="77777777" w:rsidR="009B1CD0" w:rsidRDefault="009B1CD0" w:rsidP="009B45B9">
      <w:pPr>
        <w:pStyle w:val="fcasegauche"/>
        <w:pageBreakBefore/>
        <w:tabs>
          <w:tab w:val="left" w:pos="851"/>
        </w:tabs>
        <w:spacing w:after="0"/>
        <w:ind w:left="0" w:firstLine="0"/>
        <w:rPr>
          <w:rFonts w:ascii="Arial" w:hAnsi="Arial" w:cs="Arial"/>
        </w:rPr>
      </w:pPr>
    </w:p>
    <w:p w14:paraId="3C0E718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12654E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69434B5" w14:textId="77777777" w:rsidR="00036500" w:rsidRDefault="00036500" w:rsidP="009B45B9">
      <w:pPr>
        <w:tabs>
          <w:tab w:val="left" w:pos="851"/>
          <w:tab w:val="left" w:pos="6237"/>
        </w:tabs>
        <w:rPr>
          <w:rFonts w:ascii="Arial" w:hAnsi="Arial" w:cs="Arial"/>
          <w:i/>
          <w:iCs/>
          <w:sz w:val="18"/>
          <w:szCs w:val="18"/>
        </w:rPr>
      </w:pPr>
    </w:p>
    <w:p w14:paraId="7EB6B0D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1ABCF1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734D09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032266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4D3BDF"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EF78A6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98503C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EEEE73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E2A42B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84142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FE9CF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1D9CB5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98C6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56B810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7160831" w14:textId="77777777">
        <w:trPr>
          <w:trHeight w:val="1021"/>
        </w:trPr>
        <w:tc>
          <w:tcPr>
            <w:tcW w:w="4503" w:type="dxa"/>
            <w:tcBorders>
              <w:top w:val="single" w:sz="4" w:space="0" w:color="000000"/>
              <w:left w:val="single" w:sz="4" w:space="0" w:color="000000"/>
            </w:tcBorders>
            <w:shd w:val="clear" w:color="auto" w:fill="CCFFFF"/>
          </w:tcPr>
          <w:p w14:paraId="6A92D75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5CC96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8A82EBD" w14:textId="77777777" w:rsidR="009B1CD0" w:rsidRDefault="009B1CD0" w:rsidP="006F3DF9">
            <w:pPr>
              <w:tabs>
                <w:tab w:val="left" w:pos="851"/>
              </w:tabs>
              <w:snapToGrid w:val="0"/>
              <w:jc w:val="both"/>
              <w:rPr>
                <w:rFonts w:ascii="Arial" w:hAnsi="Arial" w:cs="Arial"/>
              </w:rPr>
            </w:pPr>
          </w:p>
        </w:tc>
      </w:tr>
      <w:tr w:rsidR="009B1CD0" w14:paraId="5D5AE3CD" w14:textId="77777777">
        <w:trPr>
          <w:trHeight w:val="1021"/>
        </w:trPr>
        <w:tc>
          <w:tcPr>
            <w:tcW w:w="4503" w:type="dxa"/>
            <w:tcBorders>
              <w:left w:val="single" w:sz="4" w:space="0" w:color="000000"/>
            </w:tcBorders>
          </w:tcPr>
          <w:p w14:paraId="4344F91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815F2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D003E18" w14:textId="77777777" w:rsidR="009B1CD0" w:rsidRDefault="009B1CD0" w:rsidP="006F3DF9">
            <w:pPr>
              <w:tabs>
                <w:tab w:val="left" w:pos="851"/>
              </w:tabs>
              <w:snapToGrid w:val="0"/>
              <w:jc w:val="both"/>
              <w:rPr>
                <w:rFonts w:ascii="Arial" w:hAnsi="Arial" w:cs="Arial"/>
              </w:rPr>
            </w:pPr>
          </w:p>
        </w:tc>
      </w:tr>
      <w:tr w:rsidR="009B1CD0" w14:paraId="06F1D23D" w14:textId="77777777">
        <w:trPr>
          <w:trHeight w:val="1021"/>
        </w:trPr>
        <w:tc>
          <w:tcPr>
            <w:tcW w:w="4503" w:type="dxa"/>
            <w:tcBorders>
              <w:left w:val="single" w:sz="4" w:space="0" w:color="000000"/>
              <w:bottom w:val="single" w:sz="4" w:space="0" w:color="000000"/>
            </w:tcBorders>
            <w:shd w:val="clear" w:color="auto" w:fill="CCFFFF"/>
          </w:tcPr>
          <w:p w14:paraId="02E21B7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43B47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6E063B" w14:textId="77777777" w:rsidR="009B1CD0" w:rsidRDefault="009B1CD0" w:rsidP="006F3DF9">
            <w:pPr>
              <w:tabs>
                <w:tab w:val="left" w:pos="851"/>
              </w:tabs>
              <w:snapToGrid w:val="0"/>
              <w:jc w:val="both"/>
              <w:rPr>
                <w:rFonts w:ascii="Arial" w:hAnsi="Arial" w:cs="Arial"/>
              </w:rPr>
            </w:pPr>
          </w:p>
        </w:tc>
      </w:tr>
    </w:tbl>
    <w:p w14:paraId="061B289C" w14:textId="77777777" w:rsidR="009B1CD0" w:rsidRDefault="009B1CD0" w:rsidP="006C4338">
      <w:pPr>
        <w:tabs>
          <w:tab w:val="left" w:pos="851"/>
          <w:tab w:val="left" w:pos="6237"/>
        </w:tabs>
      </w:pPr>
    </w:p>
    <w:p w14:paraId="5AF18FDC" w14:textId="77777777" w:rsidR="009B1CD0" w:rsidRDefault="009B1CD0" w:rsidP="006C4338">
      <w:pPr>
        <w:pStyle w:val="fcasegauche"/>
        <w:tabs>
          <w:tab w:val="left" w:pos="851"/>
        </w:tabs>
        <w:spacing w:after="0"/>
        <w:ind w:left="0" w:firstLine="0"/>
        <w:rPr>
          <w:rFonts w:ascii="Arial" w:hAnsi="Arial" w:cs="Arial"/>
          <w:bCs/>
          <w:iCs/>
        </w:rPr>
      </w:pPr>
    </w:p>
    <w:p w14:paraId="0028C4B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0E5EA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5197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E1E299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62E76B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F8C79C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8D5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89F2C1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D6BF3C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1740FA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C8A5FB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38824E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8FCE8A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976C2C9" w14:textId="77777777" w:rsidR="009B1CD0" w:rsidRDefault="009B1CD0" w:rsidP="00934503">
      <w:pPr>
        <w:tabs>
          <w:tab w:val="left" w:pos="426"/>
          <w:tab w:val="left" w:pos="851"/>
        </w:tabs>
        <w:rPr>
          <w:rFonts w:ascii="Arial" w:hAnsi="Arial" w:cs="Arial"/>
          <w:b/>
        </w:rPr>
      </w:pPr>
    </w:p>
    <w:p w14:paraId="7C1B6AC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2DBC1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D7B92" w14:textId="77777777" w:rsidR="009B1CD0" w:rsidRDefault="009B1CD0" w:rsidP="009B45B9">
      <w:pPr>
        <w:tabs>
          <w:tab w:val="left" w:pos="426"/>
          <w:tab w:val="left" w:pos="851"/>
        </w:tabs>
        <w:jc w:val="both"/>
        <w:rPr>
          <w:rFonts w:ascii="Arial" w:hAnsi="Arial" w:cs="Arial"/>
          <w:b/>
        </w:rPr>
      </w:pPr>
    </w:p>
    <w:p w14:paraId="4B9A43BD" w14:textId="77777777" w:rsidR="009B1CD0" w:rsidRDefault="009B1CD0" w:rsidP="009B45B9">
      <w:pPr>
        <w:tabs>
          <w:tab w:val="left" w:pos="426"/>
          <w:tab w:val="left" w:pos="851"/>
        </w:tabs>
        <w:jc w:val="both"/>
        <w:rPr>
          <w:rFonts w:ascii="Arial" w:hAnsi="Arial" w:cs="Arial"/>
          <w:b/>
        </w:rPr>
      </w:pPr>
    </w:p>
    <w:p w14:paraId="7825903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41B412F" w14:textId="77777777" w:rsidR="009B1CD0" w:rsidRDefault="009B1CD0" w:rsidP="009B45B9">
      <w:pPr>
        <w:tabs>
          <w:tab w:val="left" w:pos="576"/>
          <w:tab w:val="left" w:pos="851"/>
        </w:tabs>
        <w:jc w:val="both"/>
        <w:rPr>
          <w:rFonts w:ascii="Arial" w:hAnsi="Arial" w:cs="Arial"/>
        </w:rPr>
      </w:pPr>
    </w:p>
    <w:p w14:paraId="34A09DCA" w14:textId="775E2D1F"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D54516">
        <w:rPr>
          <w:rFonts w:ascii="Arial" w:hAnsi="Arial" w:cs="Arial"/>
        </w:rPr>
        <w:t>12</w:t>
      </w:r>
      <w:r w:rsidR="005D05D6">
        <w:rPr>
          <w:rFonts w:ascii="Arial" w:hAnsi="Arial" w:cs="Arial"/>
        </w:rPr>
        <w:t xml:space="preserve"> </w:t>
      </w:r>
      <w:r>
        <w:rPr>
          <w:rFonts w:ascii="Arial" w:hAnsi="Arial" w:cs="Arial"/>
        </w:rPr>
        <w:t>mois à compter de :</w:t>
      </w:r>
    </w:p>
    <w:p w14:paraId="10D20F93" w14:textId="77777777" w:rsidR="009B1CD0" w:rsidRDefault="009B1CD0" w:rsidP="009B45B9">
      <w:pPr>
        <w:tabs>
          <w:tab w:val="left" w:pos="851"/>
        </w:tabs>
      </w:pPr>
      <w:r>
        <w:rPr>
          <w:rFonts w:ascii="Arial" w:hAnsi="Arial" w:cs="Arial"/>
          <w:i/>
          <w:sz w:val="18"/>
          <w:szCs w:val="18"/>
        </w:rPr>
        <w:t>(Cocher la case correspondante.)</w:t>
      </w:r>
    </w:p>
    <w:p w14:paraId="65AC2EED" w14:textId="46DF295F" w:rsidR="009B1CD0" w:rsidRDefault="00844DAA" w:rsidP="009B45B9">
      <w:pPr>
        <w:tabs>
          <w:tab w:val="left" w:pos="851"/>
        </w:tabs>
        <w:spacing w:before="120"/>
        <w:ind w:left="567"/>
        <w:jc w:val="both"/>
      </w:pPr>
      <w:r>
        <w:tab/>
      </w:r>
      <w:r w:rsidR="005D05D6">
        <w:fldChar w:fldCharType="begin">
          <w:ffData>
            <w:name w:val=""/>
            <w:enabled/>
            <w:calcOnExit w:val="0"/>
            <w:checkBox>
              <w:size w:val="20"/>
              <w:default w:val="1"/>
            </w:checkBox>
          </w:ffData>
        </w:fldChar>
      </w:r>
      <w:r w:rsidR="005D05D6">
        <w:instrText xml:space="preserve"> FORMCHECKBOX </w:instrText>
      </w:r>
      <w:r w:rsidR="005D05D6">
        <w:fldChar w:fldCharType="separate"/>
      </w:r>
      <w:r w:rsidR="005D05D6">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991209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F9C7A0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1014BD5" w14:textId="77777777" w:rsidR="009B1CD0" w:rsidRDefault="009B1CD0" w:rsidP="009B45B9">
      <w:pPr>
        <w:tabs>
          <w:tab w:val="left" w:pos="426"/>
          <w:tab w:val="left" w:pos="851"/>
        </w:tabs>
        <w:jc w:val="both"/>
        <w:rPr>
          <w:rFonts w:ascii="Arial" w:hAnsi="Arial" w:cs="Arial"/>
          <w:b/>
        </w:rPr>
      </w:pPr>
    </w:p>
    <w:p w14:paraId="09C711B5" w14:textId="33FA3E0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5D05D6">
        <w:fldChar w:fldCharType="begin">
          <w:ffData>
            <w:name w:val=""/>
            <w:enabled/>
            <w:calcOnExit w:val="0"/>
            <w:checkBox>
              <w:size w:val="20"/>
              <w:default w:val="1"/>
            </w:checkBox>
          </w:ffData>
        </w:fldChar>
      </w:r>
      <w:r w:rsidR="005D05D6">
        <w:instrText xml:space="preserve"> FORMCHECKBOX </w:instrText>
      </w:r>
      <w:r w:rsidR="005D05D6">
        <w:fldChar w:fldCharType="separate"/>
      </w:r>
      <w:r w:rsidR="005D05D6">
        <w:fldChar w:fldCharType="end"/>
      </w:r>
      <w:r>
        <w:tab/>
      </w:r>
      <w:r w:rsidR="009D661E">
        <w:t>Oui</w:t>
      </w:r>
    </w:p>
    <w:p w14:paraId="6E2C753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A98B6D6" w14:textId="14F8252D" w:rsidR="009B1CD0" w:rsidRPr="00B54F45" w:rsidRDefault="009B1CD0" w:rsidP="009B45B9">
      <w:pPr>
        <w:numPr>
          <w:ilvl w:val="0"/>
          <w:numId w:val="2"/>
        </w:numPr>
        <w:tabs>
          <w:tab w:val="left" w:pos="426"/>
          <w:tab w:val="left" w:pos="851"/>
        </w:tabs>
        <w:spacing w:before="120"/>
        <w:ind w:left="924" w:hanging="357"/>
        <w:jc w:val="both"/>
        <w:rPr>
          <w:rFonts w:ascii="Arial" w:hAnsi="Arial" w:cs="Arial"/>
        </w:rPr>
      </w:pPr>
      <w:r w:rsidRPr="00B54F45">
        <w:rPr>
          <w:rFonts w:ascii="Arial" w:hAnsi="Arial" w:cs="Arial"/>
        </w:rPr>
        <w:t xml:space="preserve">Nombre des reconductions : </w:t>
      </w:r>
      <w:r w:rsidR="00223B81">
        <w:rPr>
          <w:rFonts w:ascii="Arial" w:hAnsi="Arial" w:cs="Arial"/>
        </w:rPr>
        <w:t>3</w:t>
      </w:r>
    </w:p>
    <w:p w14:paraId="0FAB0816" w14:textId="163AADE6" w:rsidR="009B1CD0" w:rsidRPr="00B54F45" w:rsidRDefault="009B1CD0" w:rsidP="009B45B9">
      <w:pPr>
        <w:numPr>
          <w:ilvl w:val="0"/>
          <w:numId w:val="2"/>
        </w:numPr>
        <w:tabs>
          <w:tab w:val="left" w:pos="426"/>
          <w:tab w:val="left" w:pos="851"/>
        </w:tabs>
        <w:spacing w:before="120"/>
        <w:ind w:left="924" w:hanging="357"/>
        <w:jc w:val="both"/>
        <w:rPr>
          <w:rFonts w:ascii="Arial" w:hAnsi="Arial" w:cs="Arial"/>
          <w:b/>
        </w:rPr>
      </w:pPr>
      <w:r w:rsidRPr="00B54F45">
        <w:rPr>
          <w:rFonts w:ascii="Arial" w:hAnsi="Arial" w:cs="Arial"/>
        </w:rPr>
        <w:t xml:space="preserve">Durée des reconductions : </w:t>
      </w:r>
      <w:r w:rsidR="00223B81">
        <w:rPr>
          <w:rFonts w:ascii="Arial" w:hAnsi="Arial" w:cs="Arial"/>
        </w:rPr>
        <w:t>12</w:t>
      </w:r>
      <w:r w:rsidR="00B54F45" w:rsidRPr="00B54F45">
        <w:rPr>
          <w:rFonts w:ascii="Arial" w:hAnsi="Arial" w:cs="Arial"/>
        </w:rPr>
        <w:t xml:space="preserve"> mois</w:t>
      </w:r>
    </w:p>
    <w:p w14:paraId="1F99D50F" w14:textId="77777777" w:rsidR="005D05D6" w:rsidRDefault="005D05D6" w:rsidP="005D05D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ADCCE0C" w14:textId="77777777">
        <w:tc>
          <w:tcPr>
            <w:tcW w:w="10419" w:type="dxa"/>
            <w:shd w:val="clear" w:color="auto" w:fill="66CCFF"/>
          </w:tcPr>
          <w:p w14:paraId="2F61ED6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3D98F74" w14:textId="77777777" w:rsidR="009B1CD0" w:rsidRDefault="009B1CD0" w:rsidP="006C4338">
      <w:pPr>
        <w:tabs>
          <w:tab w:val="left" w:pos="851"/>
        </w:tabs>
        <w:jc w:val="both"/>
      </w:pPr>
    </w:p>
    <w:p w14:paraId="2C6140F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A0605D2" w14:textId="77777777" w:rsidR="005824AE" w:rsidRDefault="005824AE" w:rsidP="006C4338">
      <w:pPr>
        <w:tabs>
          <w:tab w:val="left" w:pos="851"/>
        </w:tabs>
        <w:jc w:val="both"/>
      </w:pPr>
    </w:p>
    <w:p w14:paraId="441A04B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5336F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82787C2" w14:textId="77777777" w:rsidTr="009B45B9">
        <w:tc>
          <w:tcPr>
            <w:tcW w:w="4644" w:type="dxa"/>
            <w:tcBorders>
              <w:top w:val="single" w:sz="4" w:space="0" w:color="000000"/>
              <w:left w:val="single" w:sz="4" w:space="0" w:color="000000"/>
              <w:bottom w:val="single" w:sz="4" w:space="0" w:color="000000"/>
            </w:tcBorders>
            <w:vAlign w:val="center"/>
          </w:tcPr>
          <w:p w14:paraId="113C8F2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4D80E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757B3D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A9A9A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DCDDE0" w14:textId="77777777" w:rsidTr="009B45B9">
        <w:trPr>
          <w:trHeight w:val="1021"/>
        </w:trPr>
        <w:tc>
          <w:tcPr>
            <w:tcW w:w="4644" w:type="dxa"/>
            <w:tcBorders>
              <w:top w:val="single" w:sz="4" w:space="0" w:color="000000"/>
              <w:left w:val="single" w:sz="4" w:space="0" w:color="000000"/>
              <w:bottom w:val="single" w:sz="4" w:space="0" w:color="auto"/>
            </w:tcBorders>
          </w:tcPr>
          <w:p w14:paraId="4F8FFF5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243424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951CAC6" w14:textId="77777777" w:rsidR="00332B12" w:rsidRDefault="00332B12" w:rsidP="00B054DA">
            <w:pPr>
              <w:tabs>
                <w:tab w:val="left" w:pos="851"/>
              </w:tabs>
              <w:snapToGrid w:val="0"/>
              <w:jc w:val="both"/>
              <w:rPr>
                <w:rFonts w:ascii="Arial" w:hAnsi="Arial" w:cs="Arial"/>
                <w:b/>
                <w:bCs/>
              </w:rPr>
            </w:pPr>
          </w:p>
        </w:tc>
      </w:tr>
    </w:tbl>
    <w:p w14:paraId="7138D34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C0F5DFC"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4954FC1" w14:textId="77777777" w:rsidR="00332B12" w:rsidRDefault="00332B12" w:rsidP="006C4338">
      <w:pPr>
        <w:tabs>
          <w:tab w:val="left" w:pos="851"/>
        </w:tabs>
        <w:jc w:val="both"/>
      </w:pPr>
    </w:p>
    <w:p w14:paraId="4F219CB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7851C9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8A7F64D" w14:textId="77777777" w:rsidR="009B1CD0" w:rsidRDefault="009B1CD0" w:rsidP="005846FB">
      <w:pPr>
        <w:tabs>
          <w:tab w:val="left" w:pos="851"/>
        </w:tabs>
        <w:rPr>
          <w:rFonts w:ascii="Arial" w:hAnsi="Arial" w:cs="Arial"/>
        </w:rPr>
      </w:pPr>
    </w:p>
    <w:p w14:paraId="4EA0A916" w14:textId="77777777" w:rsidR="00036500" w:rsidRDefault="00036500" w:rsidP="005846FB">
      <w:pPr>
        <w:tabs>
          <w:tab w:val="left" w:pos="851"/>
        </w:tabs>
        <w:rPr>
          <w:rFonts w:ascii="Arial" w:hAnsi="Arial" w:cs="Arial"/>
        </w:rPr>
      </w:pPr>
    </w:p>
    <w:p w14:paraId="048384E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48EC94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4CC21C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63799BF" w14:textId="77777777" w:rsidR="009B1CD0" w:rsidRDefault="009B1CD0" w:rsidP="0083205E">
      <w:pPr>
        <w:tabs>
          <w:tab w:val="left" w:pos="851"/>
        </w:tabs>
        <w:rPr>
          <w:rFonts w:ascii="Arial" w:hAnsi="Arial" w:cs="Arial"/>
        </w:rPr>
      </w:pPr>
    </w:p>
    <w:p w14:paraId="3F4F42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BA5AE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3ECE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914C3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26CD52"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29FCB16" w14:textId="77777777" w:rsidR="002904AF" w:rsidRDefault="002904AF" w:rsidP="001C733C">
      <w:pPr>
        <w:tabs>
          <w:tab w:val="left" w:pos="851"/>
        </w:tabs>
        <w:rPr>
          <w:rFonts w:ascii="Arial" w:hAnsi="Arial" w:cs="Arial"/>
        </w:rPr>
      </w:pPr>
    </w:p>
    <w:p w14:paraId="373ECE0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F73B85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574BA5A" w14:textId="77777777" w:rsidR="002904AF" w:rsidRDefault="002904AF" w:rsidP="002904AF">
      <w:pPr>
        <w:tabs>
          <w:tab w:val="left" w:pos="851"/>
        </w:tabs>
        <w:rPr>
          <w:rFonts w:ascii="Arial" w:hAnsi="Arial" w:cs="Arial"/>
          <w:iCs/>
        </w:rPr>
      </w:pPr>
    </w:p>
    <w:p w14:paraId="3A1DDE3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6E1F34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3F3087" w14:textId="77777777" w:rsidR="002904AF" w:rsidRDefault="002904AF" w:rsidP="002904AF">
      <w:pPr>
        <w:tabs>
          <w:tab w:val="left" w:pos="851"/>
        </w:tabs>
        <w:ind w:left="1134" w:hanging="850"/>
        <w:rPr>
          <w:rFonts w:ascii="Arial" w:hAnsi="Arial" w:cs="Arial"/>
          <w:i/>
          <w:sz w:val="18"/>
          <w:szCs w:val="18"/>
        </w:rPr>
      </w:pPr>
    </w:p>
    <w:p w14:paraId="2435924C" w14:textId="77777777" w:rsidR="001C733C" w:rsidRDefault="001C733C" w:rsidP="001C733C">
      <w:pPr>
        <w:tabs>
          <w:tab w:val="left" w:pos="851"/>
        </w:tabs>
        <w:rPr>
          <w:rFonts w:ascii="Arial" w:hAnsi="Arial" w:cs="Arial"/>
          <w:i/>
          <w:sz w:val="18"/>
          <w:szCs w:val="18"/>
        </w:rPr>
      </w:pPr>
    </w:p>
    <w:p w14:paraId="363A2CA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CEC6B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7AB784F" w14:textId="77777777" w:rsidR="00036500" w:rsidRDefault="00036500" w:rsidP="005846FB">
      <w:pPr>
        <w:tabs>
          <w:tab w:val="left" w:pos="851"/>
        </w:tabs>
        <w:rPr>
          <w:rFonts w:ascii="Arial" w:hAnsi="Arial" w:cs="Arial"/>
        </w:rPr>
      </w:pPr>
    </w:p>
    <w:p w14:paraId="1833505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39D9A5C" w14:textId="77777777" w:rsidR="00AE7831" w:rsidRDefault="00AE7831" w:rsidP="009B45B9">
      <w:pPr>
        <w:tabs>
          <w:tab w:val="left" w:pos="851"/>
        </w:tabs>
        <w:ind w:left="1701" w:hanging="850"/>
        <w:jc w:val="both"/>
      </w:pPr>
    </w:p>
    <w:p w14:paraId="503767D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8980B61" w14:textId="77777777" w:rsidR="00036500" w:rsidRDefault="00036500" w:rsidP="006C4338">
      <w:pPr>
        <w:tabs>
          <w:tab w:val="left" w:pos="851"/>
        </w:tabs>
        <w:rPr>
          <w:rFonts w:ascii="Arial" w:hAnsi="Arial" w:cs="Arial"/>
          <w:iCs/>
        </w:rPr>
      </w:pPr>
    </w:p>
    <w:p w14:paraId="7BF98BB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72A31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BE82DB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76633E" w14:textId="77777777" w:rsidTr="00B054DA">
        <w:tc>
          <w:tcPr>
            <w:tcW w:w="4644" w:type="dxa"/>
            <w:tcBorders>
              <w:top w:val="single" w:sz="4" w:space="0" w:color="000000"/>
              <w:left w:val="single" w:sz="4" w:space="0" w:color="000000"/>
              <w:bottom w:val="single" w:sz="4" w:space="0" w:color="000000"/>
            </w:tcBorders>
            <w:vAlign w:val="center"/>
          </w:tcPr>
          <w:p w14:paraId="752F407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C9E8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CE0E9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B5D2C3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982785F" w14:textId="77777777" w:rsidTr="00B054DA">
        <w:trPr>
          <w:trHeight w:val="1021"/>
        </w:trPr>
        <w:tc>
          <w:tcPr>
            <w:tcW w:w="4644" w:type="dxa"/>
            <w:tcBorders>
              <w:top w:val="single" w:sz="4" w:space="0" w:color="000000"/>
              <w:left w:val="single" w:sz="4" w:space="0" w:color="000000"/>
            </w:tcBorders>
            <w:shd w:val="clear" w:color="auto" w:fill="CCFFFF"/>
          </w:tcPr>
          <w:p w14:paraId="08CA27F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6B7A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C530F66" w14:textId="77777777" w:rsidR="00332B12" w:rsidRDefault="00332B12" w:rsidP="00B054DA">
            <w:pPr>
              <w:tabs>
                <w:tab w:val="left" w:pos="851"/>
              </w:tabs>
              <w:snapToGrid w:val="0"/>
              <w:jc w:val="both"/>
              <w:rPr>
                <w:rFonts w:ascii="Arial" w:hAnsi="Arial" w:cs="Arial"/>
                <w:b/>
                <w:bCs/>
              </w:rPr>
            </w:pPr>
          </w:p>
        </w:tc>
      </w:tr>
      <w:tr w:rsidR="00332B12" w14:paraId="41D45A45" w14:textId="77777777" w:rsidTr="00B054DA">
        <w:trPr>
          <w:trHeight w:val="1021"/>
        </w:trPr>
        <w:tc>
          <w:tcPr>
            <w:tcW w:w="4644" w:type="dxa"/>
            <w:tcBorders>
              <w:left w:val="single" w:sz="4" w:space="0" w:color="000000"/>
            </w:tcBorders>
          </w:tcPr>
          <w:p w14:paraId="4D50B6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C8255C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F20A12F" w14:textId="77777777" w:rsidR="00332B12" w:rsidRDefault="00332B12" w:rsidP="00B054DA">
            <w:pPr>
              <w:tabs>
                <w:tab w:val="left" w:pos="851"/>
              </w:tabs>
              <w:snapToGrid w:val="0"/>
              <w:jc w:val="both"/>
              <w:rPr>
                <w:rFonts w:ascii="Arial" w:hAnsi="Arial" w:cs="Arial"/>
                <w:b/>
                <w:bCs/>
              </w:rPr>
            </w:pPr>
          </w:p>
        </w:tc>
      </w:tr>
      <w:tr w:rsidR="00332B12" w14:paraId="5047951A" w14:textId="77777777" w:rsidTr="00B054DA">
        <w:trPr>
          <w:trHeight w:val="1021"/>
        </w:trPr>
        <w:tc>
          <w:tcPr>
            <w:tcW w:w="4644" w:type="dxa"/>
            <w:tcBorders>
              <w:left w:val="single" w:sz="4" w:space="0" w:color="000000"/>
            </w:tcBorders>
            <w:shd w:val="clear" w:color="auto" w:fill="CCFFFF"/>
          </w:tcPr>
          <w:p w14:paraId="0A97ECE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166FE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748007C" w14:textId="77777777" w:rsidR="00332B12" w:rsidRDefault="00332B12" w:rsidP="00B054DA">
            <w:pPr>
              <w:tabs>
                <w:tab w:val="left" w:pos="851"/>
              </w:tabs>
              <w:snapToGrid w:val="0"/>
              <w:jc w:val="both"/>
              <w:rPr>
                <w:rFonts w:ascii="Arial" w:hAnsi="Arial" w:cs="Arial"/>
                <w:b/>
                <w:bCs/>
              </w:rPr>
            </w:pPr>
          </w:p>
        </w:tc>
      </w:tr>
      <w:tr w:rsidR="00332B12" w14:paraId="2B2C284F" w14:textId="77777777" w:rsidTr="00B054DA">
        <w:trPr>
          <w:trHeight w:val="1021"/>
        </w:trPr>
        <w:tc>
          <w:tcPr>
            <w:tcW w:w="4644" w:type="dxa"/>
            <w:tcBorders>
              <w:left w:val="single" w:sz="4" w:space="0" w:color="000000"/>
            </w:tcBorders>
          </w:tcPr>
          <w:p w14:paraId="652FD5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723F48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69CEB8" w14:textId="77777777" w:rsidR="00332B12" w:rsidRDefault="00332B12" w:rsidP="00B054DA">
            <w:pPr>
              <w:tabs>
                <w:tab w:val="left" w:pos="851"/>
              </w:tabs>
              <w:snapToGrid w:val="0"/>
              <w:jc w:val="both"/>
              <w:rPr>
                <w:rFonts w:ascii="Arial" w:hAnsi="Arial" w:cs="Arial"/>
                <w:b/>
                <w:bCs/>
              </w:rPr>
            </w:pPr>
          </w:p>
        </w:tc>
      </w:tr>
      <w:tr w:rsidR="00332B12" w14:paraId="268306AF" w14:textId="77777777" w:rsidTr="00B054DA">
        <w:trPr>
          <w:trHeight w:val="1021"/>
        </w:trPr>
        <w:tc>
          <w:tcPr>
            <w:tcW w:w="4644" w:type="dxa"/>
            <w:tcBorders>
              <w:left w:val="single" w:sz="4" w:space="0" w:color="000000"/>
              <w:bottom w:val="single" w:sz="4" w:space="0" w:color="000000"/>
            </w:tcBorders>
            <w:shd w:val="clear" w:color="auto" w:fill="CCFFFF"/>
          </w:tcPr>
          <w:p w14:paraId="581332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38F81C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371F9A4" w14:textId="77777777" w:rsidR="00332B12" w:rsidRDefault="00332B12" w:rsidP="00B054DA">
            <w:pPr>
              <w:tabs>
                <w:tab w:val="left" w:pos="851"/>
              </w:tabs>
              <w:snapToGrid w:val="0"/>
              <w:jc w:val="both"/>
              <w:rPr>
                <w:rFonts w:ascii="Arial" w:hAnsi="Arial" w:cs="Arial"/>
                <w:b/>
                <w:bCs/>
              </w:rPr>
            </w:pPr>
          </w:p>
        </w:tc>
      </w:tr>
    </w:tbl>
    <w:p w14:paraId="0BA435F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B684F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3F63A6" w14:textId="77777777">
        <w:tc>
          <w:tcPr>
            <w:tcW w:w="10277" w:type="dxa"/>
            <w:shd w:val="clear" w:color="auto" w:fill="66CCFF"/>
          </w:tcPr>
          <w:p w14:paraId="3617E1D4"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3DEA4C9" w14:textId="77777777" w:rsidR="009B1CD0" w:rsidRDefault="009B1CD0" w:rsidP="006C4338">
      <w:pPr>
        <w:tabs>
          <w:tab w:val="left" w:pos="851"/>
        </w:tabs>
      </w:pPr>
    </w:p>
    <w:p w14:paraId="28CA7674" w14:textId="77777777" w:rsidR="005D6F9A" w:rsidRPr="002B2E1D" w:rsidRDefault="005D6F9A" w:rsidP="005D6F9A">
      <w:pPr>
        <w:numPr>
          <w:ilvl w:val="0"/>
          <w:numId w:val="1"/>
        </w:numPr>
        <w:suppressAutoHyphens w:val="0"/>
        <w:jc w:val="both"/>
        <w:rPr>
          <w:rFonts w:ascii="Arial" w:hAnsi="Arial"/>
          <w:b/>
          <w:bCs/>
          <w:lang w:eastAsia="fr-FR"/>
        </w:rPr>
      </w:pPr>
      <w:r>
        <w:rPr>
          <w:rFonts w:ascii="Arial" w:hAnsi="Arial"/>
          <w:b/>
          <w:bCs/>
          <w:lang w:eastAsia="fr-FR"/>
        </w:rPr>
        <w:t>France Education International (FEI)</w:t>
      </w:r>
    </w:p>
    <w:p w14:paraId="7A2F1781"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1, avenue Léon Journault</w:t>
      </w:r>
    </w:p>
    <w:p w14:paraId="7BA5A81F"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 xml:space="preserve">92318 Sèvres </w:t>
      </w:r>
      <w:r>
        <w:rPr>
          <w:rFonts w:ascii="Arial" w:hAnsi="Arial"/>
          <w:b/>
          <w:bCs/>
          <w:lang w:eastAsia="fr-FR"/>
        </w:rPr>
        <w:t>c</w:t>
      </w:r>
      <w:r w:rsidRPr="002B2E1D">
        <w:rPr>
          <w:rFonts w:ascii="Arial" w:hAnsi="Arial"/>
          <w:b/>
          <w:bCs/>
          <w:lang w:eastAsia="fr-FR"/>
        </w:rPr>
        <w:t>edex</w:t>
      </w:r>
    </w:p>
    <w:p w14:paraId="1D2F9BA2"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Téléphone : 01.45.07.60.00</w:t>
      </w:r>
    </w:p>
    <w:p w14:paraId="2CAA0834" w14:textId="77777777" w:rsidR="005D6F9A" w:rsidRPr="00F963C9" w:rsidRDefault="005D6F9A" w:rsidP="005D6F9A">
      <w:pPr>
        <w:numPr>
          <w:ilvl w:val="0"/>
          <w:numId w:val="1"/>
        </w:numPr>
        <w:suppressAutoHyphens w:val="0"/>
        <w:rPr>
          <w:rFonts w:ascii="Arial" w:hAnsi="Arial"/>
          <w:b/>
          <w:bCs/>
          <w:iCs/>
          <w:color w:val="0000FF"/>
          <w:lang w:val="de-DE" w:eastAsia="fr-FR"/>
        </w:rPr>
      </w:pPr>
      <w:r w:rsidRPr="002B2E1D">
        <w:rPr>
          <w:rFonts w:ascii="Arial" w:hAnsi="Arial"/>
          <w:b/>
          <w:bCs/>
          <w:iCs/>
          <w:color w:val="0000FF"/>
          <w:lang w:val="de-DE" w:eastAsia="fr-FR"/>
        </w:rPr>
        <w:t xml:space="preserve">Adresse Internet (URL) : </w:t>
      </w:r>
      <w:hyperlink w:history="1">
        <w:r w:rsidRPr="00060BF9">
          <w:rPr>
            <w:rStyle w:val="Lienhypertexte"/>
            <w:rFonts w:ascii="Arial" w:hAnsi="Arial" w:cs="Univers"/>
            <w:b/>
            <w:bCs/>
            <w:iCs/>
            <w:lang w:val="de-DE" w:eastAsia="fr-FR"/>
          </w:rPr>
          <w:t xml:space="preserve">http://www.france-education-international.fr </w:t>
        </w:r>
      </w:hyperlink>
    </w:p>
    <w:p w14:paraId="1209708F" w14:textId="77777777" w:rsidR="005D6F9A" w:rsidRPr="00735B92" w:rsidRDefault="005D6F9A" w:rsidP="005D6F9A">
      <w:pPr>
        <w:suppressAutoHyphens w:val="0"/>
        <w:rPr>
          <w:rFonts w:ascii="Arial" w:hAnsi="Arial" w:cs="Times New Roman"/>
          <w:bCs/>
          <w:iCs/>
          <w:sz w:val="18"/>
          <w:szCs w:val="18"/>
          <w:lang w:eastAsia="fr-FR"/>
        </w:rPr>
      </w:pPr>
    </w:p>
    <w:p w14:paraId="0F2FE43C" w14:textId="7B4A9B9D" w:rsidR="005D6F9A" w:rsidRPr="00735B92" w:rsidRDefault="005D6F9A" w:rsidP="005D6F9A">
      <w:pPr>
        <w:suppressAutoHyphens w:val="0"/>
        <w:rPr>
          <w:rFonts w:ascii="Arial" w:hAnsi="Arial" w:cs="Arial"/>
          <w:b/>
          <w:bCs/>
          <w:iCs/>
          <w:sz w:val="18"/>
          <w:szCs w:val="18"/>
          <w:lang w:eastAsia="fr-FR"/>
        </w:rPr>
      </w:pPr>
      <w:r w:rsidRPr="00334104">
        <w:rPr>
          <w:rFonts w:ascii="Arial" w:hAnsi="Arial" w:cs="Arial"/>
          <w:b/>
          <w:bCs/>
          <w:iCs/>
          <w:sz w:val="18"/>
          <w:szCs w:val="18"/>
          <w:lang w:eastAsia="fr-FR"/>
        </w:rPr>
        <w:t xml:space="preserve">Courriel : </w:t>
      </w:r>
      <w:hyperlink r:id="rId27" w:history="1">
        <w:r w:rsidRPr="00D540C0">
          <w:rPr>
            <w:rStyle w:val="Lienhypertexte"/>
            <w:rFonts w:ascii="Arial" w:hAnsi="Arial" w:cs="Arial"/>
            <w:b/>
            <w:bCs/>
            <w:iCs/>
            <w:sz w:val="18"/>
            <w:szCs w:val="18"/>
            <w:lang w:eastAsia="fr-FR"/>
          </w:rPr>
          <w:t>marches@france-education-international.fr</w:t>
        </w:r>
      </w:hyperlink>
      <w:r>
        <w:rPr>
          <w:rFonts w:ascii="Arial" w:hAnsi="Arial" w:cs="Arial"/>
          <w:b/>
          <w:bCs/>
          <w:iCs/>
          <w:sz w:val="18"/>
          <w:szCs w:val="18"/>
          <w:lang w:eastAsia="fr-FR"/>
        </w:rPr>
        <w:t xml:space="preserve"> </w:t>
      </w:r>
    </w:p>
    <w:p w14:paraId="3B5393CF" w14:textId="77777777" w:rsidR="005D6F9A" w:rsidRDefault="005D6F9A" w:rsidP="005D6F9A">
      <w:pPr>
        <w:pStyle w:val="En-tte"/>
        <w:tabs>
          <w:tab w:val="clear" w:pos="4536"/>
          <w:tab w:val="clear" w:pos="9072"/>
          <w:tab w:val="left" w:pos="851"/>
        </w:tabs>
        <w:jc w:val="both"/>
        <w:rPr>
          <w:rFonts w:ascii="Arial" w:hAnsi="Arial" w:cs="Arial"/>
        </w:rPr>
      </w:pPr>
    </w:p>
    <w:p w14:paraId="105A4704" w14:textId="77777777" w:rsidR="005D6F9A" w:rsidRDefault="005D6F9A" w:rsidP="005D6F9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 n°20 27 :</w:t>
      </w:r>
    </w:p>
    <w:p w14:paraId="72631D9F" w14:textId="77777777" w:rsidR="005D6F9A" w:rsidRDefault="005D6F9A" w:rsidP="005D6F9A">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F744D4D" w14:textId="77777777" w:rsidR="005D6F9A" w:rsidRDefault="005D6F9A" w:rsidP="005D6F9A">
      <w:pPr>
        <w:tabs>
          <w:tab w:val="left" w:pos="851"/>
        </w:tabs>
        <w:jc w:val="both"/>
        <w:rPr>
          <w:rFonts w:ascii="Arial" w:hAnsi="Arial" w:cs="Arial"/>
        </w:rPr>
      </w:pPr>
    </w:p>
    <w:p w14:paraId="0BC67C96" w14:textId="7E2835F2" w:rsidR="005D6F9A" w:rsidRPr="00D41700" w:rsidRDefault="005D6F9A" w:rsidP="005D6F9A">
      <w:pPr>
        <w:tabs>
          <w:tab w:val="left" w:pos="851"/>
        </w:tabs>
        <w:jc w:val="both"/>
        <w:rPr>
          <w:rFonts w:ascii="Arial" w:hAnsi="Arial" w:cs="Arial"/>
          <w:b/>
        </w:rPr>
      </w:pPr>
      <w:r w:rsidRPr="00D41700">
        <w:rPr>
          <w:rFonts w:ascii="Arial" w:hAnsi="Arial" w:cs="Arial"/>
          <w:b/>
        </w:rPr>
        <w:t xml:space="preserve">Monsieur </w:t>
      </w:r>
      <w:r w:rsidR="00290CA7">
        <w:rPr>
          <w:rFonts w:ascii="Arial" w:hAnsi="Arial" w:cs="Arial"/>
          <w:b/>
        </w:rPr>
        <w:t>Henri de Rohan-Csermak</w:t>
      </w:r>
    </w:p>
    <w:p w14:paraId="58A63266" w14:textId="77777777" w:rsidR="005D6F9A" w:rsidRPr="00987E2A" w:rsidRDefault="005D6F9A" w:rsidP="005D6F9A">
      <w:pPr>
        <w:tabs>
          <w:tab w:val="left" w:pos="426"/>
          <w:tab w:val="left" w:pos="5103"/>
        </w:tabs>
        <w:suppressAutoHyphens w:val="0"/>
        <w:rPr>
          <w:rFonts w:ascii="Arial" w:hAnsi="Arial" w:cs="Arial"/>
          <w:b/>
          <w:lang w:eastAsia="fr-FR"/>
        </w:rPr>
      </w:pPr>
      <w:r w:rsidRPr="00987E2A">
        <w:rPr>
          <w:rFonts w:ascii="Arial" w:hAnsi="Arial" w:cs="Arial"/>
          <w:b/>
          <w:lang w:eastAsia="fr-FR"/>
        </w:rPr>
        <w:t xml:space="preserve">Représentant du Pouvoir Adjudicateur </w:t>
      </w:r>
    </w:p>
    <w:p w14:paraId="7AE85DD3" w14:textId="38354868" w:rsidR="005D6F9A" w:rsidRPr="00D41700" w:rsidRDefault="005D6F9A" w:rsidP="005D6F9A">
      <w:pPr>
        <w:tabs>
          <w:tab w:val="left" w:pos="851"/>
        </w:tabs>
        <w:jc w:val="both"/>
        <w:rPr>
          <w:rFonts w:ascii="Arial" w:hAnsi="Arial" w:cs="Arial"/>
          <w:b/>
        </w:rPr>
      </w:pPr>
      <w:r w:rsidRPr="00D41700">
        <w:rPr>
          <w:rFonts w:ascii="Arial" w:hAnsi="Arial" w:cs="Arial"/>
          <w:b/>
        </w:rPr>
        <w:t xml:space="preserve">Directeur </w:t>
      </w:r>
      <w:r>
        <w:rPr>
          <w:rFonts w:ascii="Arial" w:hAnsi="Arial" w:cs="Arial"/>
          <w:b/>
        </w:rPr>
        <w:t xml:space="preserve">général </w:t>
      </w:r>
      <w:r w:rsidRPr="00D41700">
        <w:rPr>
          <w:rFonts w:ascii="Arial" w:hAnsi="Arial" w:cs="Arial"/>
          <w:b/>
        </w:rPr>
        <w:t>d</w:t>
      </w:r>
      <w:r>
        <w:rPr>
          <w:rFonts w:ascii="Arial" w:hAnsi="Arial" w:cs="Arial"/>
          <w:b/>
        </w:rPr>
        <w:t xml:space="preserve">e FEI </w:t>
      </w:r>
    </w:p>
    <w:p w14:paraId="3F6461A3" w14:textId="77777777" w:rsidR="005D6F9A" w:rsidRDefault="005D6F9A" w:rsidP="005D6F9A">
      <w:pPr>
        <w:tabs>
          <w:tab w:val="left" w:pos="851"/>
        </w:tabs>
        <w:jc w:val="both"/>
        <w:rPr>
          <w:rFonts w:ascii="Arial" w:hAnsi="Arial" w:cs="Arial"/>
        </w:rPr>
      </w:pPr>
    </w:p>
    <w:p w14:paraId="090278F8" w14:textId="77777777" w:rsidR="005D6F9A" w:rsidRDefault="005D6F9A" w:rsidP="005D6F9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w:t>
      </w:r>
      <w:r w:rsidRPr="009B45B9">
        <w:rPr>
          <w:rFonts w:ascii="Arial" w:hAnsi="Arial" w:cs="Arial"/>
        </w:rPr>
        <w:t>décret n° 2016-360 du 25 mars 2016</w:t>
      </w:r>
      <w:r>
        <w:rPr>
          <w:rFonts w:ascii="Arial" w:hAnsi="Arial" w:cs="Arial"/>
        </w:rPr>
        <w:t xml:space="preserve"> relatif aux marchés publics :</w:t>
      </w:r>
    </w:p>
    <w:p w14:paraId="3EE771E6" w14:textId="77777777" w:rsidR="005D6F9A" w:rsidRDefault="005D6F9A" w:rsidP="005D6F9A">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0095A0C" w14:textId="77777777" w:rsidR="005D6F9A" w:rsidRDefault="005D6F9A" w:rsidP="005D6F9A">
      <w:pPr>
        <w:tabs>
          <w:tab w:val="left" w:pos="851"/>
        </w:tabs>
        <w:jc w:val="both"/>
        <w:rPr>
          <w:rFonts w:ascii="Arial" w:hAnsi="Arial" w:cs="Arial"/>
        </w:rPr>
      </w:pPr>
    </w:p>
    <w:p w14:paraId="11D061DE" w14:textId="77777777" w:rsidR="005D6F9A" w:rsidRPr="00381A12" w:rsidRDefault="005D6F9A" w:rsidP="005D6F9A">
      <w:pPr>
        <w:tabs>
          <w:tab w:val="left" w:pos="426"/>
          <w:tab w:val="left" w:pos="5103"/>
        </w:tabs>
        <w:suppressAutoHyphens w:val="0"/>
        <w:rPr>
          <w:rFonts w:ascii="Arial" w:hAnsi="Arial" w:cs="Arial"/>
          <w:b/>
          <w:lang w:eastAsia="fr-FR"/>
        </w:rPr>
      </w:pPr>
      <w:r>
        <w:rPr>
          <w:rFonts w:ascii="Arial" w:hAnsi="Arial" w:cs="Arial"/>
          <w:b/>
          <w:lang w:eastAsia="fr-FR"/>
        </w:rPr>
        <w:t>Madame Magali VIGNERON</w:t>
      </w:r>
    </w:p>
    <w:p w14:paraId="02473D85" w14:textId="77777777" w:rsidR="005D6F9A" w:rsidRPr="00381A12" w:rsidRDefault="005D6F9A" w:rsidP="005D6F9A">
      <w:pPr>
        <w:tabs>
          <w:tab w:val="left" w:pos="426"/>
          <w:tab w:val="left" w:pos="5103"/>
        </w:tabs>
        <w:suppressAutoHyphens w:val="0"/>
        <w:rPr>
          <w:rFonts w:ascii="Arial" w:hAnsi="Arial" w:cs="Arial"/>
          <w:b/>
          <w:lang w:eastAsia="fr-FR"/>
        </w:rPr>
      </w:pPr>
      <w:r w:rsidRPr="00381A12">
        <w:rPr>
          <w:rFonts w:ascii="Arial" w:hAnsi="Arial" w:cs="Arial"/>
          <w:b/>
          <w:lang w:eastAsia="fr-FR"/>
        </w:rPr>
        <w:t>Représentant</w:t>
      </w:r>
      <w:r>
        <w:rPr>
          <w:rFonts w:ascii="Arial" w:hAnsi="Arial" w:cs="Arial"/>
          <w:b/>
          <w:lang w:eastAsia="fr-FR"/>
        </w:rPr>
        <w:t>e</w:t>
      </w:r>
      <w:r w:rsidRPr="00381A12">
        <w:rPr>
          <w:rFonts w:ascii="Arial" w:hAnsi="Arial" w:cs="Arial"/>
          <w:b/>
          <w:lang w:eastAsia="fr-FR"/>
        </w:rPr>
        <w:t xml:space="preserve"> du Pouvoir Adjudicateur </w:t>
      </w:r>
    </w:p>
    <w:p w14:paraId="020FCFD1" w14:textId="77777777" w:rsidR="005D6F9A" w:rsidRDefault="005D6F9A" w:rsidP="005D6F9A">
      <w:pPr>
        <w:pStyle w:val="fcase2metab"/>
        <w:ind w:left="0" w:firstLine="0"/>
        <w:rPr>
          <w:rFonts w:ascii="Arial" w:hAnsi="Arial" w:cs="Arial"/>
          <w:b/>
          <w:lang w:eastAsia="fr-FR"/>
        </w:rPr>
      </w:pPr>
      <w:r w:rsidRPr="00987E2A">
        <w:rPr>
          <w:rFonts w:ascii="Arial" w:hAnsi="Arial" w:cs="Arial"/>
          <w:b/>
          <w:lang w:eastAsia="fr-FR"/>
        </w:rPr>
        <w:t>Secrétaire Général</w:t>
      </w:r>
      <w:r>
        <w:rPr>
          <w:rFonts w:ascii="Arial" w:hAnsi="Arial" w:cs="Arial"/>
          <w:b/>
          <w:lang w:eastAsia="fr-FR"/>
        </w:rPr>
        <w:t>e</w:t>
      </w:r>
      <w:r w:rsidRPr="00987E2A">
        <w:rPr>
          <w:rFonts w:ascii="Arial" w:hAnsi="Arial" w:cs="Arial"/>
          <w:b/>
          <w:lang w:eastAsia="fr-FR"/>
        </w:rPr>
        <w:t xml:space="preserve"> et Ordonnateur délégué </w:t>
      </w:r>
      <w:r w:rsidRPr="00D41700">
        <w:rPr>
          <w:rFonts w:ascii="Arial" w:hAnsi="Arial" w:cs="Arial"/>
          <w:b/>
        </w:rPr>
        <w:t>d</w:t>
      </w:r>
      <w:r>
        <w:rPr>
          <w:rFonts w:ascii="Arial" w:hAnsi="Arial" w:cs="Arial"/>
          <w:b/>
        </w:rPr>
        <w:t xml:space="preserve">e FEI </w:t>
      </w:r>
      <w:r w:rsidRPr="00987E2A">
        <w:rPr>
          <w:rFonts w:ascii="Arial" w:hAnsi="Arial" w:cs="Arial"/>
          <w:b/>
          <w:lang w:eastAsia="fr-FR"/>
        </w:rPr>
        <w:t>(conformément à la décision du 0</w:t>
      </w:r>
      <w:r>
        <w:rPr>
          <w:rFonts w:ascii="Arial" w:hAnsi="Arial" w:cs="Arial"/>
          <w:b/>
          <w:lang w:eastAsia="fr-FR"/>
        </w:rPr>
        <w:t>1</w:t>
      </w:r>
      <w:r w:rsidRPr="00987E2A">
        <w:rPr>
          <w:rFonts w:ascii="Arial" w:hAnsi="Arial" w:cs="Arial"/>
          <w:b/>
          <w:lang w:eastAsia="fr-FR"/>
        </w:rPr>
        <w:t>/</w:t>
      </w:r>
      <w:r>
        <w:rPr>
          <w:rFonts w:ascii="Arial" w:hAnsi="Arial" w:cs="Arial"/>
          <w:b/>
          <w:lang w:eastAsia="fr-FR"/>
        </w:rPr>
        <w:t>09</w:t>
      </w:r>
      <w:r w:rsidRPr="00987E2A">
        <w:rPr>
          <w:rFonts w:ascii="Arial" w:hAnsi="Arial" w:cs="Arial"/>
          <w:b/>
          <w:lang w:eastAsia="fr-FR"/>
        </w:rPr>
        <w:t>/201</w:t>
      </w:r>
      <w:r>
        <w:rPr>
          <w:rFonts w:ascii="Arial" w:hAnsi="Arial" w:cs="Arial"/>
          <w:b/>
          <w:lang w:eastAsia="fr-FR"/>
        </w:rPr>
        <w:t>7</w:t>
      </w:r>
      <w:r w:rsidRPr="00987E2A">
        <w:rPr>
          <w:rFonts w:ascii="Arial" w:hAnsi="Arial" w:cs="Arial"/>
          <w:b/>
          <w:lang w:eastAsia="fr-FR"/>
        </w:rPr>
        <w:t>)</w:t>
      </w:r>
    </w:p>
    <w:p w14:paraId="33A436C2" w14:textId="77777777" w:rsidR="005D6F9A" w:rsidRDefault="005D6F9A" w:rsidP="005D6F9A">
      <w:pPr>
        <w:tabs>
          <w:tab w:val="left" w:pos="426"/>
          <w:tab w:val="left" w:pos="5103"/>
        </w:tabs>
        <w:suppressAutoHyphens w:val="0"/>
        <w:rPr>
          <w:rFonts w:ascii="Arial" w:hAnsi="Arial" w:cs="Arial"/>
        </w:rPr>
      </w:pPr>
    </w:p>
    <w:p w14:paraId="3DD572EF" w14:textId="77777777" w:rsidR="005D6F9A" w:rsidRDefault="005D6F9A" w:rsidP="005D6F9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454F4FD" w14:textId="0D1829B8" w:rsidR="005D6F9A" w:rsidRPr="00941983" w:rsidRDefault="005D6F9A" w:rsidP="00223B81">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A477F0E" w14:textId="03D3A019" w:rsidR="005D6F9A" w:rsidRPr="00066784" w:rsidRDefault="005D6F9A" w:rsidP="005D6F9A">
      <w:pPr>
        <w:suppressAutoHyphens w:val="0"/>
        <w:jc w:val="both"/>
        <w:rPr>
          <w:rFonts w:ascii="Arial" w:hAnsi="Arial" w:cs="Arial"/>
          <w:b/>
          <w:lang w:eastAsia="fr-FR"/>
        </w:rPr>
      </w:pPr>
    </w:p>
    <w:p w14:paraId="13E1FA34" w14:textId="5B4BFC3A" w:rsidR="005D6F9A" w:rsidRPr="00066784" w:rsidRDefault="00223B81" w:rsidP="005D6F9A">
      <w:pPr>
        <w:suppressAutoHyphens w:val="0"/>
        <w:jc w:val="both"/>
        <w:rPr>
          <w:rFonts w:ascii="Arial" w:hAnsi="Arial" w:cs="Arial"/>
          <w:b/>
          <w:lang w:eastAsia="fr-FR"/>
        </w:rPr>
      </w:pPr>
      <w:r>
        <w:rPr>
          <w:rFonts w:ascii="Arial" w:hAnsi="Arial" w:cs="Arial"/>
          <w:b/>
          <w:lang w:eastAsia="fr-FR"/>
        </w:rPr>
        <w:t>L’</w:t>
      </w:r>
      <w:r w:rsidR="005D6F9A" w:rsidRPr="00066784">
        <w:rPr>
          <w:rFonts w:ascii="Arial" w:hAnsi="Arial" w:cs="Arial"/>
          <w:b/>
          <w:lang w:eastAsia="fr-FR"/>
        </w:rPr>
        <w:t xml:space="preserve">Agent comptable </w:t>
      </w:r>
      <w:r w:rsidR="005D6F9A" w:rsidRPr="00066784">
        <w:rPr>
          <w:rFonts w:ascii="Arial" w:hAnsi="Arial" w:cs="Arial"/>
          <w:b/>
        </w:rPr>
        <w:t>de FEI</w:t>
      </w:r>
    </w:p>
    <w:p w14:paraId="5F48669E"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1, avenue Léon Journault</w:t>
      </w:r>
    </w:p>
    <w:p w14:paraId="7795B168"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92318 Sèvres cedex</w:t>
      </w:r>
    </w:p>
    <w:p w14:paraId="44C3E635"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Tél : 01 45 07 60 23</w:t>
      </w:r>
    </w:p>
    <w:p w14:paraId="28775982" w14:textId="77777777" w:rsidR="009B1CD0" w:rsidRDefault="009B1CD0" w:rsidP="009B45B9">
      <w:pPr>
        <w:pStyle w:val="fcase2metab"/>
        <w:ind w:left="0" w:firstLine="0"/>
        <w:rPr>
          <w:rFonts w:ascii="Arial" w:hAnsi="Arial" w:cs="Arial"/>
        </w:rPr>
      </w:pPr>
    </w:p>
    <w:p w14:paraId="05B1879A" w14:textId="77777777" w:rsidR="009B1CD0" w:rsidRDefault="009B1CD0" w:rsidP="009B45B9">
      <w:pPr>
        <w:pStyle w:val="fcase2metab"/>
        <w:ind w:left="0" w:firstLine="0"/>
        <w:rPr>
          <w:rFonts w:ascii="Arial" w:hAnsi="Arial" w:cs="Arial"/>
        </w:rPr>
      </w:pPr>
    </w:p>
    <w:p w14:paraId="06ABDB57"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A298AA2" w14:textId="77777777" w:rsidR="00066784" w:rsidRPr="00D43D75" w:rsidRDefault="00066784" w:rsidP="00066784">
      <w:pPr>
        <w:tabs>
          <w:tab w:val="left" w:pos="851"/>
        </w:tabs>
        <w:rPr>
          <w:rFonts w:ascii="Arial" w:hAnsi="Arial" w:cs="Arial"/>
        </w:rPr>
      </w:pPr>
      <w:r w:rsidRPr="00D43D75">
        <w:rPr>
          <w:rFonts w:ascii="Arial" w:hAnsi="Arial" w:cs="Arial"/>
        </w:rPr>
        <w:t>Financement sur la section fonctionnement du budget de FEI.</w:t>
      </w:r>
    </w:p>
    <w:p w14:paraId="0A0A5B85" w14:textId="77777777" w:rsidR="0079785C" w:rsidRDefault="0079785C" w:rsidP="009B45B9">
      <w:pPr>
        <w:pStyle w:val="fcase2metab"/>
        <w:rPr>
          <w:rFonts w:ascii="Arial" w:hAnsi="Arial" w:cs="Arial"/>
        </w:rPr>
      </w:pPr>
    </w:p>
    <w:p w14:paraId="4A65B8A9" w14:textId="77777777" w:rsidR="009B1CD0" w:rsidRDefault="009B1CD0" w:rsidP="009B45B9">
      <w:pPr>
        <w:tabs>
          <w:tab w:val="left" w:pos="851"/>
        </w:tabs>
        <w:rPr>
          <w:rFonts w:ascii="Arial" w:hAnsi="Arial" w:cs="Arial"/>
        </w:rPr>
      </w:pPr>
    </w:p>
    <w:p w14:paraId="3B69FFD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C88A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1E62CDB" w14:textId="77777777" w:rsidR="009B1CD0" w:rsidRDefault="009B1CD0" w:rsidP="009B45B9">
      <w:pPr>
        <w:tabs>
          <w:tab w:val="left" w:pos="851"/>
        </w:tabs>
        <w:rPr>
          <w:rFonts w:ascii="Arial" w:hAnsi="Arial" w:cs="Arial"/>
        </w:rPr>
      </w:pPr>
    </w:p>
    <w:p w14:paraId="0653A740" w14:textId="77777777" w:rsidR="009B1CD0" w:rsidRDefault="009B1CD0" w:rsidP="009B45B9">
      <w:pPr>
        <w:tabs>
          <w:tab w:val="left" w:pos="851"/>
        </w:tabs>
        <w:rPr>
          <w:rFonts w:ascii="Arial" w:hAnsi="Arial" w:cs="Arial"/>
        </w:rPr>
      </w:pPr>
    </w:p>
    <w:p w14:paraId="524405FC" w14:textId="77777777" w:rsidR="009B1CD0" w:rsidRDefault="009B1CD0" w:rsidP="009B45B9">
      <w:pPr>
        <w:tabs>
          <w:tab w:val="left" w:pos="851"/>
        </w:tabs>
        <w:rPr>
          <w:rFonts w:ascii="Arial" w:hAnsi="Arial" w:cs="Arial"/>
        </w:rPr>
      </w:pPr>
    </w:p>
    <w:p w14:paraId="16A6762E" w14:textId="77777777" w:rsidR="001C40C0" w:rsidRDefault="001C40C0" w:rsidP="009B45B9">
      <w:pPr>
        <w:tabs>
          <w:tab w:val="left" w:pos="851"/>
        </w:tabs>
        <w:rPr>
          <w:rFonts w:ascii="Arial" w:hAnsi="Arial" w:cs="Arial"/>
        </w:rPr>
      </w:pPr>
    </w:p>
    <w:p w14:paraId="0B109031" w14:textId="77777777" w:rsidR="009B1CD0" w:rsidRDefault="009B1CD0" w:rsidP="009B45B9">
      <w:pPr>
        <w:tabs>
          <w:tab w:val="left" w:pos="851"/>
        </w:tabs>
        <w:rPr>
          <w:rFonts w:ascii="Arial" w:hAnsi="Arial" w:cs="Arial"/>
        </w:rPr>
      </w:pPr>
    </w:p>
    <w:p w14:paraId="1578543C" w14:textId="77777777" w:rsidR="009B1CD0" w:rsidRDefault="009B1CD0" w:rsidP="009B45B9">
      <w:pPr>
        <w:tabs>
          <w:tab w:val="left" w:pos="851"/>
        </w:tabs>
        <w:rPr>
          <w:rFonts w:ascii="Arial" w:hAnsi="Arial" w:cs="Arial"/>
        </w:rPr>
      </w:pPr>
    </w:p>
    <w:p w14:paraId="4444509F" w14:textId="704EAD72" w:rsidR="009B1CD0" w:rsidRDefault="009B1CD0" w:rsidP="009B45B9">
      <w:pPr>
        <w:tabs>
          <w:tab w:val="left" w:pos="851"/>
          <w:tab w:val="left" w:pos="5245"/>
          <w:tab w:val="left" w:pos="7371"/>
          <w:tab w:val="left" w:pos="7655"/>
        </w:tabs>
        <w:jc w:val="both"/>
      </w:pPr>
      <w:r>
        <w:rPr>
          <w:rFonts w:ascii="Arial" w:hAnsi="Arial" w:cs="Arial"/>
        </w:rPr>
        <w:tab/>
        <w:t xml:space="preserve">A : </w:t>
      </w:r>
      <w:r w:rsidR="004054EB">
        <w:rPr>
          <w:rFonts w:ascii="Arial" w:hAnsi="Arial" w:cs="Arial"/>
        </w:rPr>
        <w:t>Sèvres</w:t>
      </w:r>
      <w:r>
        <w:rPr>
          <w:rFonts w:ascii="Arial" w:hAnsi="Arial" w:cs="Arial"/>
        </w:rPr>
        <w:t>…………………… , le …………………</w:t>
      </w:r>
    </w:p>
    <w:p w14:paraId="0BD5C0E7" w14:textId="77777777" w:rsidR="009B1CD0" w:rsidRDefault="009B1CD0" w:rsidP="009B45B9">
      <w:pPr>
        <w:tabs>
          <w:tab w:val="left" w:pos="851"/>
        </w:tabs>
      </w:pPr>
    </w:p>
    <w:p w14:paraId="1C860888" w14:textId="77777777" w:rsidR="009B1CD0" w:rsidRDefault="009B1CD0" w:rsidP="009B45B9">
      <w:pPr>
        <w:tabs>
          <w:tab w:val="left" w:pos="851"/>
        </w:tabs>
      </w:pPr>
    </w:p>
    <w:p w14:paraId="5D0213A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3B9147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E52B314" w14:textId="77777777" w:rsidR="009B1CD0" w:rsidRDefault="009B1CD0" w:rsidP="009B45B9">
      <w:pPr>
        <w:tabs>
          <w:tab w:val="left" w:pos="851"/>
        </w:tabs>
        <w:jc w:val="both"/>
      </w:pPr>
    </w:p>
    <w:p w14:paraId="25ACF9A8" w14:textId="77777777" w:rsidR="009B1CD0" w:rsidRDefault="009B1CD0" w:rsidP="009B45B9">
      <w:pPr>
        <w:tabs>
          <w:tab w:val="left" w:pos="851"/>
        </w:tabs>
        <w:jc w:val="both"/>
      </w:pPr>
    </w:p>
    <w:p w14:paraId="77F27161" w14:textId="77777777" w:rsidR="009B1CD0" w:rsidRDefault="009B1CD0" w:rsidP="009B45B9">
      <w:pPr>
        <w:tabs>
          <w:tab w:val="left" w:pos="851"/>
        </w:tabs>
        <w:jc w:val="both"/>
      </w:pPr>
    </w:p>
    <w:p w14:paraId="4A651FE8" w14:textId="77777777" w:rsidR="001B6C8B" w:rsidRDefault="001B6C8B" w:rsidP="009B45B9">
      <w:pPr>
        <w:tabs>
          <w:tab w:val="left" w:pos="851"/>
        </w:tabs>
        <w:jc w:val="both"/>
      </w:pPr>
    </w:p>
    <w:p w14:paraId="41C93506" w14:textId="77777777" w:rsidR="001B6C8B" w:rsidRDefault="001B6C8B" w:rsidP="009B45B9">
      <w:pPr>
        <w:tabs>
          <w:tab w:val="left" w:pos="851"/>
        </w:tabs>
        <w:jc w:val="both"/>
      </w:pPr>
    </w:p>
    <w:p w14:paraId="3976B9AB" w14:textId="77777777" w:rsidR="001B6C8B" w:rsidRDefault="001B6C8B" w:rsidP="009B45B9">
      <w:pPr>
        <w:tabs>
          <w:tab w:val="left" w:pos="851"/>
        </w:tabs>
        <w:jc w:val="both"/>
      </w:pPr>
    </w:p>
    <w:p w14:paraId="782A9957" w14:textId="77777777" w:rsidR="001B6C8B" w:rsidRDefault="001B6C8B" w:rsidP="009B45B9">
      <w:pPr>
        <w:tabs>
          <w:tab w:val="left" w:pos="851"/>
        </w:tabs>
        <w:jc w:val="both"/>
      </w:pPr>
    </w:p>
    <w:p w14:paraId="4386A692" w14:textId="77777777" w:rsidR="001B6C8B" w:rsidRDefault="001B6C8B" w:rsidP="009B45B9">
      <w:pPr>
        <w:tabs>
          <w:tab w:val="left" w:pos="851"/>
        </w:tabs>
        <w:jc w:val="both"/>
      </w:pPr>
    </w:p>
    <w:p w14:paraId="2AF47DCA" w14:textId="77777777" w:rsidR="002C2CA3" w:rsidRDefault="002C2CA3" w:rsidP="009B45B9">
      <w:pPr>
        <w:tabs>
          <w:tab w:val="left" w:pos="851"/>
        </w:tabs>
        <w:jc w:val="both"/>
      </w:pPr>
    </w:p>
    <w:bookmarkStart w:id="0" w:name="_MON_1829311189"/>
    <w:bookmarkEnd w:id="0"/>
    <w:p w14:paraId="008A896D" w14:textId="4CC49272" w:rsidR="002C2CA3" w:rsidRDefault="001B6C8B" w:rsidP="009B45B9">
      <w:pPr>
        <w:tabs>
          <w:tab w:val="left" w:pos="851"/>
        </w:tabs>
        <w:jc w:val="both"/>
      </w:pPr>
      <w:r>
        <w:object w:dxaOrig="9943" w:dyaOrig="547" w14:anchorId="2C330D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15pt;height:27.8pt" o:ole="">
            <v:imagedata r:id="rId28" o:title=""/>
          </v:shape>
          <o:OLEObject Type="Embed" ProgID="Word.Document.12" ShapeID="_x0000_i1025" DrawAspect="Content" ObjectID="_1832241528" r:id="rId29">
            <o:FieldCodes>\s</o:FieldCodes>
          </o:OLEObject>
        </w:object>
      </w:r>
    </w:p>
    <w:p w14:paraId="01E7E463" w14:textId="77777777" w:rsidR="001B6C8B" w:rsidRPr="009861AC" w:rsidRDefault="001B6C8B" w:rsidP="008F14CE">
      <w:pPr>
        <w:suppressAutoHyphens w:val="0"/>
        <w:rPr>
          <w:rFonts w:ascii="Arial" w:hAnsi="Arial" w:cs="Arial"/>
          <w:lang w:eastAsia="fr-FR"/>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1B6C8B" w:rsidRPr="009861AC" w14:paraId="55F7CAF6" w14:textId="77777777" w:rsidTr="008F14CE">
        <w:trPr>
          <w:trHeight w:val="571"/>
        </w:trPr>
        <w:tc>
          <w:tcPr>
            <w:tcW w:w="10206" w:type="dxa"/>
            <w:shd w:val="clear" w:color="auto" w:fill="66CCFF"/>
          </w:tcPr>
          <w:p w14:paraId="38314A2F" w14:textId="77777777" w:rsidR="001B6C8B" w:rsidRPr="000E40B9" w:rsidRDefault="001B6C8B" w:rsidP="008F14CE">
            <w:pPr>
              <w:tabs>
                <w:tab w:val="left" w:pos="3402"/>
              </w:tabs>
              <w:suppressAutoHyphens w:val="0"/>
              <w:spacing w:before="120" w:after="120"/>
              <w:jc w:val="center"/>
              <w:rPr>
                <w:rFonts w:ascii="Arial" w:hAnsi="Arial" w:cs="Arial"/>
                <w:b/>
                <w:bCs/>
                <w:lang w:eastAsia="fr-FR"/>
              </w:rPr>
            </w:pPr>
            <w:r w:rsidRPr="000E40B9">
              <w:rPr>
                <w:rFonts w:ascii="Arial" w:hAnsi="Arial" w:cs="Arial"/>
                <w:b/>
                <w:bCs/>
                <w:sz w:val="22"/>
                <w:szCs w:val="22"/>
                <w:lang w:eastAsia="fr-FR"/>
              </w:rPr>
              <w:t>Annexe ACTE D’ENGAGEMENT - FICHE DE CORRESPONDANCE</w:t>
            </w:r>
          </w:p>
        </w:tc>
      </w:tr>
    </w:tbl>
    <w:p w14:paraId="1E3220B4" w14:textId="77777777" w:rsidR="001B6C8B" w:rsidRPr="009861AC" w:rsidRDefault="001B6C8B" w:rsidP="008F14CE">
      <w:pPr>
        <w:tabs>
          <w:tab w:val="left" w:pos="3402"/>
        </w:tabs>
        <w:suppressAutoHyphens w:val="0"/>
        <w:spacing w:before="120" w:after="120"/>
        <w:jc w:val="both"/>
        <w:rPr>
          <w:rFonts w:ascii="Arial" w:hAnsi="Arial" w:cs="Arial"/>
          <w:lang w:eastAsia="fr-FR"/>
        </w:rPr>
      </w:pPr>
      <w:r w:rsidRPr="009861AC">
        <w:rPr>
          <w:rFonts w:ascii="Arial" w:hAnsi="Arial" w:cs="Arial"/>
          <w:lang w:eastAsia="fr-FR"/>
        </w:rPr>
        <w:t xml:space="preserve">Merci de compléter ce document afin de pouvoir transmettre les différentes informations et documents aux personnes habilitées. Pour cela, une distinction a été faite des interlocuteurs selon l’étape de la procédure et de la durée du marché. </w:t>
      </w:r>
    </w:p>
    <w:p w14:paraId="041D4AFF" w14:textId="77777777" w:rsidR="001B6C8B" w:rsidRPr="009861AC" w:rsidRDefault="001B6C8B" w:rsidP="008F14CE">
      <w:pPr>
        <w:tabs>
          <w:tab w:val="left" w:pos="3402"/>
        </w:tabs>
        <w:suppressAutoHyphens w:val="0"/>
        <w:spacing w:before="120" w:after="120"/>
        <w:jc w:val="both"/>
        <w:rPr>
          <w:rFonts w:ascii="Arial" w:hAnsi="Arial" w:cs="Arial"/>
          <w:lang w:eastAsia="fr-FR"/>
        </w:rPr>
      </w:pPr>
      <w:r w:rsidRPr="009861AC">
        <w:rPr>
          <w:rFonts w:ascii="Arial" w:hAnsi="Arial" w:cs="Arial"/>
          <w:lang w:eastAsia="fr-FR"/>
        </w:rPr>
        <w:t>Les représentants désignés sont réputés disposer des pouvoirs suffisants pour prendre, dès notification, les décisions nécessaires engageant le titulaire.</w:t>
      </w:r>
    </w:p>
    <w:p w14:paraId="72D2D58D" w14:textId="77777777" w:rsidR="001B6C8B" w:rsidRPr="009861AC" w:rsidRDefault="001B6C8B" w:rsidP="008F14CE">
      <w:pPr>
        <w:tabs>
          <w:tab w:val="left" w:pos="3402"/>
        </w:tabs>
        <w:suppressAutoHyphens w:val="0"/>
        <w:spacing w:before="120" w:after="120"/>
        <w:jc w:val="both"/>
        <w:rPr>
          <w:rFonts w:ascii="Arial" w:hAnsi="Arial" w:cs="Arial"/>
          <w:b/>
          <w:bCs/>
          <w:lang w:eastAsia="fr-FR"/>
        </w:rPr>
      </w:pPr>
      <w:r w:rsidRPr="009861AC">
        <w:rPr>
          <w:rFonts w:ascii="Arial" w:hAnsi="Arial" w:cs="Arial"/>
          <w:b/>
          <w:bCs/>
          <w:lang w:eastAsia="fr-FR"/>
        </w:rPr>
        <w:t>1) À la suite de l’ouverture des plis et durant l’analyse des propositions, pour toute demande de précisions, compléments ou autre :</w:t>
      </w:r>
    </w:p>
    <w:tbl>
      <w:tblPr>
        <w:tblStyle w:val="Grilledutableau"/>
        <w:tblW w:w="10194" w:type="dxa"/>
        <w:tblLook w:val="04A0" w:firstRow="1" w:lastRow="0" w:firstColumn="1" w:lastColumn="0" w:noHBand="0" w:noVBand="1"/>
      </w:tblPr>
      <w:tblGrid>
        <w:gridCol w:w="1218"/>
        <w:gridCol w:w="3432"/>
        <w:gridCol w:w="819"/>
        <w:gridCol w:w="1217"/>
        <w:gridCol w:w="3508"/>
      </w:tblGrid>
      <w:tr w:rsidR="001B6C8B" w14:paraId="638AFA68" w14:textId="77777777" w:rsidTr="002D65FE">
        <w:tc>
          <w:tcPr>
            <w:tcW w:w="1217" w:type="dxa"/>
          </w:tcPr>
          <w:p w14:paraId="1D5775EA"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598" w:type="dxa"/>
            <w:tcBorders>
              <w:right w:val="single" w:sz="4" w:space="0" w:color="auto"/>
            </w:tcBorders>
          </w:tcPr>
          <w:p w14:paraId="3F5356DE"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7B3859B6"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3BD69DDE"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678" w:type="dxa"/>
          </w:tcPr>
          <w:p w14:paraId="33732624"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063E3EF0" w14:textId="77777777" w:rsidTr="002D65FE">
        <w:tc>
          <w:tcPr>
            <w:tcW w:w="1217" w:type="dxa"/>
          </w:tcPr>
          <w:p w14:paraId="65B564FC"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598" w:type="dxa"/>
            <w:tcBorders>
              <w:right w:val="single" w:sz="4" w:space="0" w:color="auto"/>
            </w:tcBorders>
          </w:tcPr>
          <w:p w14:paraId="7AF00563"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650BB21B"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0CBC9B7D"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678" w:type="dxa"/>
          </w:tcPr>
          <w:p w14:paraId="3AA5D08B"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1DE10008" w14:textId="77777777" w:rsidTr="002D65FE">
        <w:tc>
          <w:tcPr>
            <w:tcW w:w="1217" w:type="dxa"/>
          </w:tcPr>
          <w:p w14:paraId="1D0139E2"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598" w:type="dxa"/>
            <w:tcBorders>
              <w:right w:val="single" w:sz="4" w:space="0" w:color="auto"/>
            </w:tcBorders>
          </w:tcPr>
          <w:p w14:paraId="53164B86"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195C24E8"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7F0087DB"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678" w:type="dxa"/>
          </w:tcPr>
          <w:p w14:paraId="5268E9DF"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5B0B2C41" w14:textId="77777777" w:rsidTr="002D65FE">
        <w:tc>
          <w:tcPr>
            <w:tcW w:w="1217" w:type="dxa"/>
          </w:tcPr>
          <w:p w14:paraId="5BCAFB96"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598" w:type="dxa"/>
            <w:tcBorders>
              <w:right w:val="single" w:sz="4" w:space="0" w:color="auto"/>
            </w:tcBorders>
          </w:tcPr>
          <w:p w14:paraId="15228AAD"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692ED8E0"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4542F4E6"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678" w:type="dxa"/>
          </w:tcPr>
          <w:p w14:paraId="34B9E822" w14:textId="77777777" w:rsidR="001B6C8B" w:rsidRDefault="001B6C8B" w:rsidP="000E40B9">
            <w:pPr>
              <w:tabs>
                <w:tab w:val="left" w:pos="3402"/>
              </w:tabs>
              <w:suppressAutoHyphens w:val="0"/>
              <w:spacing w:before="60" w:after="60"/>
              <w:jc w:val="both"/>
              <w:rPr>
                <w:rFonts w:ascii="Arial" w:hAnsi="Arial" w:cs="Arial"/>
                <w:lang w:eastAsia="fr-FR"/>
              </w:rPr>
            </w:pPr>
          </w:p>
        </w:tc>
      </w:tr>
    </w:tbl>
    <w:p w14:paraId="56AD9387" w14:textId="77777777" w:rsidR="001B6C8B" w:rsidRPr="009861AC" w:rsidRDefault="001B6C8B" w:rsidP="000E40B9">
      <w:pPr>
        <w:tabs>
          <w:tab w:val="left" w:pos="3402"/>
        </w:tabs>
        <w:suppressAutoHyphens w:val="0"/>
        <w:spacing w:before="60" w:after="60"/>
        <w:jc w:val="both"/>
        <w:rPr>
          <w:rFonts w:ascii="Arial" w:hAnsi="Arial" w:cs="Arial"/>
          <w:lang w:eastAsia="fr-FR"/>
        </w:rPr>
      </w:pPr>
    </w:p>
    <w:tbl>
      <w:tblPr>
        <w:tblStyle w:val="Grilledutableau"/>
        <w:tblW w:w="10194" w:type="dxa"/>
        <w:tblLook w:val="04A0" w:firstRow="1" w:lastRow="0" w:firstColumn="1" w:lastColumn="0" w:noHBand="0" w:noVBand="1"/>
      </w:tblPr>
      <w:tblGrid>
        <w:gridCol w:w="1218"/>
        <w:gridCol w:w="3432"/>
        <w:gridCol w:w="819"/>
        <w:gridCol w:w="1217"/>
        <w:gridCol w:w="3508"/>
      </w:tblGrid>
      <w:tr w:rsidR="001B6C8B" w14:paraId="30ED6EBB" w14:textId="77777777" w:rsidTr="007768B9">
        <w:tc>
          <w:tcPr>
            <w:tcW w:w="1217" w:type="dxa"/>
          </w:tcPr>
          <w:p w14:paraId="5C017AAF"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598" w:type="dxa"/>
            <w:tcBorders>
              <w:right w:val="single" w:sz="4" w:space="0" w:color="auto"/>
            </w:tcBorders>
          </w:tcPr>
          <w:p w14:paraId="3FCC60D8"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1EAC0D12"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497E33C5"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678" w:type="dxa"/>
          </w:tcPr>
          <w:p w14:paraId="0994EA4E"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31760BAE" w14:textId="77777777" w:rsidTr="007768B9">
        <w:tc>
          <w:tcPr>
            <w:tcW w:w="1217" w:type="dxa"/>
          </w:tcPr>
          <w:p w14:paraId="1FBDBED9"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598" w:type="dxa"/>
            <w:tcBorders>
              <w:right w:val="single" w:sz="4" w:space="0" w:color="auto"/>
            </w:tcBorders>
          </w:tcPr>
          <w:p w14:paraId="4D4F462D"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754400CA"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4CDF3A6C"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678" w:type="dxa"/>
          </w:tcPr>
          <w:p w14:paraId="2AD11096"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5AA61B9F" w14:textId="77777777" w:rsidTr="007768B9">
        <w:tc>
          <w:tcPr>
            <w:tcW w:w="1217" w:type="dxa"/>
          </w:tcPr>
          <w:p w14:paraId="18AAED1A"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598" w:type="dxa"/>
            <w:tcBorders>
              <w:right w:val="single" w:sz="4" w:space="0" w:color="auto"/>
            </w:tcBorders>
          </w:tcPr>
          <w:p w14:paraId="7056BE95"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4ADA468D"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32D162C5"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678" w:type="dxa"/>
          </w:tcPr>
          <w:p w14:paraId="25C6E75A"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0C77F079" w14:textId="77777777" w:rsidTr="007768B9">
        <w:tc>
          <w:tcPr>
            <w:tcW w:w="1217" w:type="dxa"/>
          </w:tcPr>
          <w:p w14:paraId="317E77E2"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598" w:type="dxa"/>
            <w:tcBorders>
              <w:right w:val="single" w:sz="4" w:space="0" w:color="auto"/>
            </w:tcBorders>
          </w:tcPr>
          <w:p w14:paraId="5BC9D9C3"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69B404AD"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3A243DD6"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678" w:type="dxa"/>
          </w:tcPr>
          <w:p w14:paraId="1B64FE2E" w14:textId="77777777" w:rsidR="001B6C8B" w:rsidRDefault="001B6C8B" w:rsidP="000E40B9">
            <w:pPr>
              <w:tabs>
                <w:tab w:val="left" w:pos="3402"/>
              </w:tabs>
              <w:suppressAutoHyphens w:val="0"/>
              <w:spacing w:before="60" w:after="60"/>
              <w:jc w:val="both"/>
              <w:rPr>
                <w:rFonts w:ascii="Arial" w:hAnsi="Arial" w:cs="Arial"/>
                <w:lang w:eastAsia="fr-FR"/>
              </w:rPr>
            </w:pPr>
          </w:p>
        </w:tc>
      </w:tr>
    </w:tbl>
    <w:p w14:paraId="7051098D" w14:textId="77777777" w:rsidR="001B6C8B" w:rsidRPr="009861AC" w:rsidRDefault="001B6C8B" w:rsidP="008F14CE">
      <w:pPr>
        <w:tabs>
          <w:tab w:val="left" w:pos="3402"/>
        </w:tabs>
        <w:suppressAutoHyphens w:val="0"/>
        <w:spacing w:before="120" w:after="120"/>
        <w:jc w:val="both"/>
        <w:rPr>
          <w:rFonts w:ascii="Arial" w:hAnsi="Arial" w:cs="Arial"/>
          <w:lang w:eastAsia="fr-FR"/>
        </w:rPr>
      </w:pPr>
    </w:p>
    <w:p w14:paraId="6FE85DE1" w14:textId="77777777" w:rsidR="001B6C8B" w:rsidRPr="009861AC" w:rsidRDefault="001B6C8B" w:rsidP="008F14CE">
      <w:pPr>
        <w:tabs>
          <w:tab w:val="left" w:pos="3402"/>
        </w:tabs>
        <w:suppressAutoHyphens w:val="0"/>
        <w:spacing w:before="120" w:after="120"/>
        <w:jc w:val="both"/>
        <w:rPr>
          <w:rFonts w:ascii="Arial" w:hAnsi="Arial" w:cs="Arial"/>
          <w:b/>
          <w:bCs/>
          <w:lang w:eastAsia="fr-FR"/>
        </w:rPr>
      </w:pPr>
      <w:r w:rsidRPr="009861AC">
        <w:rPr>
          <w:rFonts w:ascii="Arial" w:hAnsi="Arial" w:cs="Arial"/>
          <w:b/>
          <w:bCs/>
          <w:lang w:eastAsia="fr-FR"/>
        </w:rPr>
        <w:t>2) A l’issue de la consultation :</w:t>
      </w:r>
    </w:p>
    <w:tbl>
      <w:tblPr>
        <w:tblStyle w:val="Grilledutableau"/>
        <w:tblW w:w="10194" w:type="dxa"/>
        <w:tblLook w:val="04A0" w:firstRow="1" w:lastRow="0" w:firstColumn="1" w:lastColumn="0" w:noHBand="0" w:noVBand="1"/>
      </w:tblPr>
      <w:tblGrid>
        <w:gridCol w:w="1218"/>
        <w:gridCol w:w="3432"/>
        <w:gridCol w:w="819"/>
        <w:gridCol w:w="1217"/>
        <w:gridCol w:w="3508"/>
      </w:tblGrid>
      <w:tr w:rsidR="001B6C8B" w14:paraId="7F28218E" w14:textId="77777777" w:rsidTr="000E40B9">
        <w:trPr>
          <w:trHeight w:val="340"/>
        </w:trPr>
        <w:tc>
          <w:tcPr>
            <w:tcW w:w="1217" w:type="dxa"/>
          </w:tcPr>
          <w:p w14:paraId="40668416"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598" w:type="dxa"/>
            <w:tcBorders>
              <w:right w:val="single" w:sz="4" w:space="0" w:color="auto"/>
            </w:tcBorders>
          </w:tcPr>
          <w:p w14:paraId="37E629DE"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13E0F661"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38589AB7"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678" w:type="dxa"/>
          </w:tcPr>
          <w:p w14:paraId="3A343027"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12ED7984" w14:textId="77777777" w:rsidTr="000E40B9">
        <w:trPr>
          <w:trHeight w:val="340"/>
        </w:trPr>
        <w:tc>
          <w:tcPr>
            <w:tcW w:w="1217" w:type="dxa"/>
          </w:tcPr>
          <w:p w14:paraId="419C392D"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598" w:type="dxa"/>
            <w:tcBorders>
              <w:right w:val="single" w:sz="4" w:space="0" w:color="auto"/>
            </w:tcBorders>
          </w:tcPr>
          <w:p w14:paraId="214A3F1A"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3863946C"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5F41D41D"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678" w:type="dxa"/>
          </w:tcPr>
          <w:p w14:paraId="7B73576A"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2E926947" w14:textId="77777777" w:rsidTr="000E40B9">
        <w:trPr>
          <w:trHeight w:val="340"/>
        </w:trPr>
        <w:tc>
          <w:tcPr>
            <w:tcW w:w="1217" w:type="dxa"/>
          </w:tcPr>
          <w:p w14:paraId="3B5B881B"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598" w:type="dxa"/>
            <w:tcBorders>
              <w:right w:val="single" w:sz="4" w:space="0" w:color="auto"/>
            </w:tcBorders>
          </w:tcPr>
          <w:p w14:paraId="418154C4"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199DBEB1"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53A95DD2"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678" w:type="dxa"/>
          </w:tcPr>
          <w:p w14:paraId="2381331B"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36452766" w14:textId="77777777" w:rsidTr="000E40B9">
        <w:trPr>
          <w:trHeight w:val="340"/>
        </w:trPr>
        <w:tc>
          <w:tcPr>
            <w:tcW w:w="1217" w:type="dxa"/>
          </w:tcPr>
          <w:p w14:paraId="41DD93CC"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598" w:type="dxa"/>
            <w:tcBorders>
              <w:right w:val="single" w:sz="4" w:space="0" w:color="auto"/>
            </w:tcBorders>
          </w:tcPr>
          <w:p w14:paraId="6C7BCC21"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6452F1B7"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5D0FF0B1"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678" w:type="dxa"/>
          </w:tcPr>
          <w:p w14:paraId="47918FC4" w14:textId="77777777" w:rsidR="001B6C8B" w:rsidRDefault="001B6C8B" w:rsidP="000E40B9">
            <w:pPr>
              <w:tabs>
                <w:tab w:val="left" w:pos="3402"/>
              </w:tabs>
              <w:suppressAutoHyphens w:val="0"/>
              <w:spacing w:before="60" w:after="60"/>
              <w:jc w:val="both"/>
              <w:rPr>
                <w:rFonts w:ascii="Arial" w:hAnsi="Arial" w:cs="Arial"/>
                <w:lang w:eastAsia="fr-FR"/>
              </w:rPr>
            </w:pPr>
          </w:p>
        </w:tc>
      </w:tr>
    </w:tbl>
    <w:p w14:paraId="16053BB0" w14:textId="77777777" w:rsidR="001B6C8B" w:rsidRPr="009861AC" w:rsidRDefault="001B6C8B" w:rsidP="008F14CE">
      <w:pPr>
        <w:tabs>
          <w:tab w:val="left" w:pos="3402"/>
        </w:tabs>
        <w:suppressAutoHyphens w:val="0"/>
        <w:spacing w:before="120" w:after="120"/>
        <w:jc w:val="both"/>
        <w:rPr>
          <w:rFonts w:ascii="Arial" w:hAnsi="Arial" w:cs="Arial"/>
          <w:lang w:eastAsia="fr-FR"/>
        </w:rPr>
      </w:pPr>
      <w:r w:rsidRPr="009861AC">
        <w:rPr>
          <w:rFonts w:ascii="Arial" w:hAnsi="Arial" w:cs="Arial"/>
          <w:lang w:eastAsia="fr-FR"/>
        </w:rPr>
        <w:tab/>
      </w:r>
      <w:r w:rsidRPr="009861AC">
        <w:rPr>
          <w:rFonts w:ascii="Arial" w:hAnsi="Arial" w:cs="Arial"/>
          <w:lang w:eastAsia="fr-FR"/>
        </w:rPr>
        <w:tab/>
      </w:r>
    </w:p>
    <w:p w14:paraId="61CF9B4A" w14:textId="77777777" w:rsidR="001B6C8B" w:rsidRPr="009861AC" w:rsidRDefault="001B6C8B" w:rsidP="008F14CE">
      <w:pPr>
        <w:tabs>
          <w:tab w:val="left" w:pos="3402"/>
        </w:tabs>
        <w:suppressAutoHyphens w:val="0"/>
        <w:spacing w:before="120" w:after="120"/>
        <w:jc w:val="both"/>
        <w:rPr>
          <w:rFonts w:ascii="Arial" w:hAnsi="Arial" w:cs="Arial"/>
          <w:b/>
          <w:bCs/>
          <w:lang w:eastAsia="fr-FR"/>
        </w:rPr>
      </w:pPr>
      <w:r w:rsidRPr="009861AC">
        <w:rPr>
          <w:rFonts w:ascii="Arial" w:hAnsi="Arial" w:cs="Arial"/>
          <w:b/>
          <w:bCs/>
          <w:lang w:eastAsia="fr-FR"/>
        </w:rPr>
        <w:t>3) Pendant l’exécution du marché :</w:t>
      </w:r>
    </w:p>
    <w:p w14:paraId="7485433E" w14:textId="77777777" w:rsidR="001B6C8B" w:rsidRPr="009861AC" w:rsidRDefault="001B6C8B" w:rsidP="001B6C8B">
      <w:pPr>
        <w:numPr>
          <w:ilvl w:val="0"/>
          <w:numId w:val="7"/>
        </w:numPr>
        <w:tabs>
          <w:tab w:val="left" w:pos="3402"/>
        </w:tabs>
        <w:suppressAutoHyphens w:val="0"/>
        <w:spacing w:before="120" w:after="120"/>
        <w:jc w:val="both"/>
        <w:rPr>
          <w:rFonts w:ascii="Arial" w:hAnsi="Arial" w:cs="Arial"/>
          <w:lang w:eastAsia="fr-FR"/>
        </w:rPr>
      </w:pPr>
      <w:r w:rsidRPr="009861AC">
        <w:rPr>
          <w:rFonts w:ascii="Arial" w:hAnsi="Arial" w:cs="Arial"/>
          <w:lang w:eastAsia="fr-FR"/>
        </w:rPr>
        <w:t xml:space="preserve">D’un point de vue </w:t>
      </w:r>
      <w:r w:rsidRPr="000E40B9">
        <w:rPr>
          <w:rFonts w:ascii="Arial" w:hAnsi="Arial" w:cs="Arial"/>
          <w:b/>
          <w:bCs/>
          <w:lang w:eastAsia="fr-FR"/>
        </w:rPr>
        <w:t>technique</w:t>
      </w:r>
    </w:p>
    <w:tbl>
      <w:tblPr>
        <w:tblStyle w:val="Grilledutableau"/>
        <w:tblW w:w="10194" w:type="dxa"/>
        <w:tblLook w:val="04A0" w:firstRow="1" w:lastRow="0" w:firstColumn="1" w:lastColumn="0" w:noHBand="0" w:noVBand="1"/>
      </w:tblPr>
      <w:tblGrid>
        <w:gridCol w:w="1218"/>
        <w:gridCol w:w="3432"/>
        <w:gridCol w:w="819"/>
        <w:gridCol w:w="1217"/>
        <w:gridCol w:w="3508"/>
      </w:tblGrid>
      <w:tr w:rsidR="001B6C8B" w14:paraId="7729C6F1" w14:textId="77777777" w:rsidTr="007768B9">
        <w:tc>
          <w:tcPr>
            <w:tcW w:w="1217" w:type="dxa"/>
          </w:tcPr>
          <w:p w14:paraId="377187CD"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598" w:type="dxa"/>
            <w:tcBorders>
              <w:right w:val="single" w:sz="4" w:space="0" w:color="auto"/>
            </w:tcBorders>
          </w:tcPr>
          <w:p w14:paraId="19739B11"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03109B9E"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2F2EB7F8"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678" w:type="dxa"/>
          </w:tcPr>
          <w:p w14:paraId="2E546815"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2B609941" w14:textId="77777777" w:rsidTr="007768B9">
        <w:tc>
          <w:tcPr>
            <w:tcW w:w="1217" w:type="dxa"/>
          </w:tcPr>
          <w:p w14:paraId="18C1F92C"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598" w:type="dxa"/>
            <w:tcBorders>
              <w:right w:val="single" w:sz="4" w:space="0" w:color="auto"/>
            </w:tcBorders>
          </w:tcPr>
          <w:p w14:paraId="6480DCEE"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3EA88F65"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6391F5F9"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678" w:type="dxa"/>
          </w:tcPr>
          <w:p w14:paraId="71963AF4"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64D09E79" w14:textId="77777777" w:rsidTr="007768B9">
        <w:tc>
          <w:tcPr>
            <w:tcW w:w="1217" w:type="dxa"/>
          </w:tcPr>
          <w:p w14:paraId="33E41AC5"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598" w:type="dxa"/>
            <w:tcBorders>
              <w:right w:val="single" w:sz="4" w:space="0" w:color="auto"/>
            </w:tcBorders>
          </w:tcPr>
          <w:p w14:paraId="50E3CE55"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4E6F79C1"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259ECA04"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678" w:type="dxa"/>
          </w:tcPr>
          <w:p w14:paraId="57B8BA51"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3060A53E" w14:textId="77777777" w:rsidTr="007768B9">
        <w:tc>
          <w:tcPr>
            <w:tcW w:w="1217" w:type="dxa"/>
          </w:tcPr>
          <w:p w14:paraId="325C7B1F"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598" w:type="dxa"/>
            <w:tcBorders>
              <w:right w:val="single" w:sz="4" w:space="0" w:color="auto"/>
            </w:tcBorders>
          </w:tcPr>
          <w:p w14:paraId="20EC3512"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20BCC118"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04486920"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678" w:type="dxa"/>
          </w:tcPr>
          <w:p w14:paraId="68F594F7" w14:textId="77777777" w:rsidR="001B6C8B" w:rsidRDefault="001B6C8B" w:rsidP="000E40B9">
            <w:pPr>
              <w:tabs>
                <w:tab w:val="left" w:pos="3402"/>
              </w:tabs>
              <w:suppressAutoHyphens w:val="0"/>
              <w:spacing w:before="60" w:after="60"/>
              <w:jc w:val="both"/>
              <w:rPr>
                <w:rFonts w:ascii="Arial" w:hAnsi="Arial" w:cs="Arial"/>
                <w:lang w:eastAsia="fr-FR"/>
              </w:rPr>
            </w:pPr>
          </w:p>
        </w:tc>
      </w:tr>
    </w:tbl>
    <w:p w14:paraId="06B00961" w14:textId="77777777" w:rsidR="001B6C8B" w:rsidRPr="009861AC" w:rsidRDefault="001B6C8B" w:rsidP="001B6C8B">
      <w:pPr>
        <w:numPr>
          <w:ilvl w:val="0"/>
          <w:numId w:val="7"/>
        </w:numPr>
        <w:tabs>
          <w:tab w:val="left" w:pos="3402"/>
        </w:tabs>
        <w:suppressAutoHyphens w:val="0"/>
        <w:spacing w:before="120" w:after="120"/>
        <w:jc w:val="both"/>
        <w:rPr>
          <w:rFonts w:ascii="Arial" w:hAnsi="Arial" w:cs="Arial"/>
          <w:lang w:eastAsia="fr-FR"/>
        </w:rPr>
      </w:pPr>
      <w:r w:rsidRPr="009861AC">
        <w:rPr>
          <w:rFonts w:ascii="Arial" w:hAnsi="Arial" w:cs="Arial"/>
          <w:lang w:eastAsia="fr-FR"/>
        </w:rPr>
        <w:t xml:space="preserve">D’un point de vue </w:t>
      </w:r>
      <w:r w:rsidRPr="000E40B9">
        <w:rPr>
          <w:rFonts w:ascii="Arial" w:hAnsi="Arial" w:cs="Arial"/>
          <w:b/>
          <w:bCs/>
          <w:lang w:eastAsia="fr-FR"/>
        </w:rPr>
        <w:t>administratif</w:t>
      </w:r>
    </w:p>
    <w:tbl>
      <w:tblPr>
        <w:tblStyle w:val="Grilledutableau"/>
        <w:tblW w:w="10194" w:type="dxa"/>
        <w:tblLook w:val="04A0" w:firstRow="1" w:lastRow="0" w:firstColumn="1" w:lastColumn="0" w:noHBand="0" w:noVBand="1"/>
      </w:tblPr>
      <w:tblGrid>
        <w:gridCol w:w="1218"/>
        <w:gridCol w:w="3432"/>
        <w:gridCol w:w="819"/>
        <w:gridCol w:w="1217"/>
        <w:gridCol w:w="3508"/>
      </w:tblGrid>
      <w:tr w:rsidR="001B6C8B" w14:paraId="2CBC757D" w14:textId="77777777" w:rsidTr="007768B9">
        <w:tc>
          <w:tcPr>
            <w:tcW w:w="1217" w:type="dxa"/>
          </w:tcPr>
          <w:p w14:paraId="2A647727"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598" w:type="dxa"/>
            <w:tcBorders>
              <w:right w:val="single" w:sz="4" w:space="0" w:color="auto"/>
            </w:tcBorders>
          </w:tcPr>
          <w:p w14:paraId="6B3BCD63"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70432DF9"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5C478F95"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M/Mme</w:t>
            </w:r>
          </w:p>
        </w:tc>
        <w:tc>
          <w:tcPr>
            <w:tcW w:w="3678" w:type="dxa"/>
          </w:tcPr>
          <w:p w14:paraId="405C3726"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0DCB5AFE" w14:textId="77777777" w:rsidTr="007768B9">
        <w:tc>
          <w:tcPr>
            <w:tcW w:w="1217" w:type="dxa"/>
          </w:tcPr>
          <w:p w14:paraId="54F3F73A"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598" w:type="dxa"/>
            <w:tcBorders>
              <w:right w:val="single" w:sz="4" w:space="0" w:color="auto"/>
            </w:tcBorders>
          </w:tcPr>
          <w:p w14:paraId="2E605C77"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41C80664"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31A9F6E8"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Fonction </w:t>
            </w:r>
          </w:p>
        </w:tc>
        <w:tc>
          <w:tcPr>
            <w:tcW w:w="3678" w:type="dxa"/>
          </w:tcPr>
          <w:p w14:paraId="6071EE2F"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6D33C953" w14:textId="77777777" w:rsidTr="007768B9">
        <w:tc>
          <w:tcPr>
            <w:tcW w:w="1217" w:type="dxa"/>
          </w:tcPr>
          <w:p w14:paraId="4D6E748D"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598" w:type="dxa"/>
            <w:tcBorders>
              <w:right w:val="single" w:sz="4" w:space="0" w:color="auto"/>
            </w:tcBorders>
          </w:tcPr>
          <w:p w14:paraId="217A1A7E"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6457225F"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7DCE851A"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E-mail</w:t>
            </w:r>
          </w:p>
        </w:tc>
        <w:tc>
          <w:tcPr>
            <w:tcW w:w="3678" w:type="dxa"/>
          </w:tcPr>
          <w:p w14:paraId="76D53A8A" w14:textId="77777777" w:rsidR="001B6C8B" w:rsidRDefault="001B6C8B" w:rsidP="000E40B9">
            <w:pPr>
              <w:tabs>
                <w:tab w:val="left" w:pos="3402"/>
              </w:tabs>
              <w:suppressAutoHyphens w:val="0"/>
              <w:spacing w:before="60" w:after="60"/>
              <w:jc w:val="both"/>
              <w:rPr>
                <w:rFonts w:ascii="Arial" w:hAnsi="Arial" w:cs="Arial"/>
                <w:lang w:eastAsia="fr-FR"/>
              </w:rPr>
            </w:pPr>
          </w:p>
        </w:tc>
      </w:tr>
      <w:tr w:rsidR="001B6C8B" w14:paraId="5AE7ED79" w14:textId="77777777" w:rsidTr="007768B9">
        <w:tc>
          <w:tcPr>
            <w:tcW w:w="1217" w:type="dxa"/>
          </w:tcPr>
          <w:p w14:paraId="76BF6578"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598" w:type="dxa"/>
            <w:tcBorders>
              <w:right w:val="single" w:sz="4" w:space="0" w:color="auto"/>
            </w:tcBorders>
          </w:tcPr>
          <w:p w14:paraId="27A49139"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0" w:type="dxa"/>
            <w:tcBorders>
              <w:top w:val="nil"/>
              <w:left w:val="single" w:sz="4" w:space="0" w:color="auto"/>
              <w:bottom w:val="nil"/>
              <w:right w:val="single" w:sz="4" w:space="0" w:color="auto"/>
            </w:tcBorders>
          </w:tcPr>
          <w:p w14:paraId="6F640F72" w14:textId="77777777" w:rsidR="001B6C8B" w:rsidRDefault="001B6C8B" w:rsidP="000E40B9">
            <w:pPr>
              <w:tabs>
                <w:tab w:val="left" w:pos="3402"/>
              </w:tabs>
              <w:suppressAutoHyphens w:val="0"/>
              <w:spacing w:before="60" w:after="60"/>
              <w:jc w:val="both"/>
              <w:rPr>
                <w:rFonts w:ascii="Arial" w:hAnsi="Arial" w:cs="Arial"/>
                <w:lang w:eastAsia="fr-FR"/>
              </w:rPr>
            </w:pPr>
          </w:p>
        </w:tc>
        <w:tc>
          <w:tcPr>
            <w:tcW w:w="851" w:type="dxa"/>
            <w:tcBorders>
              <w:left w:val="single" w:sz="4" w:space="0" w:color="auto"/>
            </w:tcBorders>
          </w:tcPr>
          <w:p w14:paraId="6CB17D26" w14:textId="77777777" w:rsidR="001B6C8B" w:rsidRDefault="001B6C8B" w:rsidP="000E40B9">
            <w:pPr>
              <w:tabs>
                <w:tab w:val="left" w:pos="3402"/>
              </w:tabs>
              <w:suppressAutoHyphens w:val="0"/>
              <w:spacing w:before="60" w:after="60"/>
              <w:jc w:val="both"/>
              <w:rPr>
                <w:rFonts w:ascii="Arial" w:hAnsi="Arial" w:cs="Arial"/>
                <w:lang w:eastAsia="fr-FR"/>
              </w:rPr>
            </w:pPr>
            <w:r w:rsidRPr="009861AC">
              <w:rPr>
                <w:rFonts w:ascii="Arial" w:hAnsi="Arial" w:cs="Arial"/>
                <w:lang w:eastAsia="fr-FR"/>
              </w:rPr>
              <w:t>Téléphone </w:t>
            </w:r>
          </w:p>
        </w:tc>
        <w:tc>
          <w:tcPr>
            <w:tcW w:w="3678" w:type="dxa"/>
          </w:tcPr>
          <w:p w14:paraId="701B1B01" w14:textId="77777777" w:rsidR="001B6C8B" w:rsidRDefault="001B6C8B" w:rsidP="000E40B9">
            <w:pPr>
              <w:tabs>
                <w:tab w:val="left" w:pos="3402"/>
              </w:tabs>
              <w:suppressAutoHyphens w:val="0"/>
              <w:spacing w:before="60" w:after="60"/>
              <w:jc w:val="both"/>
              <w:rPr>
                <w:rFonts w:ascii="Arial" w:hAnsi="Arial" w:cs="Arial"/>
                <w:lang w:eastAsia="fr-FR"/>
              </w:rPr>
            </w:pPr>
          </w:p>
        </w:tc>
      </w:tr>
    </w:tbl>
    <w:p w14:paraId="0E8E1B65" w14:textId="77777777" w:rsidR="001B6C8B" w:rsidRDefault="001B6C8B" w:rsidP="00844DAA">
      <w:pPr>
        <w:tabs>
          <w:tab w:val="left" w:pos="851"/>
        </w:tabs>
        <w:spacing w:before="60" w:after="60"/>
        <w:jc w:val="center"/>
        <w:rPr>
          <w:rFonts w:ascii="Arial" w:hAnsi="Arial" w:cs="Arial"/>
          <w:sz w:val="22"/>
          <w:szCs w:val="22"/>
        </w:rPr>
      </w:pPr>
    </w:p>
    <w:p w14:paraId="5DC6C24F" w14:textId="77777777" w:rsidR="002C2CA3" w:rsidRDefault="002C2CA3" w:rsidP="009B45B9">
      <w:pPr>
        <w:tabs>
          <w:tab w:val="left" w:pos="851"/>
        </w:tabs>
        <w:jc w:val="both"/>
      </w:pPr>
    </w:p>
    <w:p w14:paraId="17DD658D" w14:textId="77777777" w:rsidR="003A7270" w:rsidRDefault="003A7270" w:rsidP="009B45B9">
      <w:pPr>
        <w:tabs>
          <w:tab w:val="left" w:pos="851"/>
        </w:tabs>
        <w:rPr>
          <w:rFonts w:ascii="Arial" w:hAnsi="Arial" w:cs="Arial"/>
        </w:rPr>
      </w:pPr>
    </w:p>
    <w:p w14:paraId="238D974F" w14:textId="77777777" w:rsidR="003A7270" w:rsidRDefault="003A7270" w:rsidP="009B45B9">
      <w:pPr>
        <w:tabs>
          <w:tab w:val="left" w:pos="851"/>
        </w:tabs>
        <w:rPr>
          <w:rFonts w:ascii="Arial" w:hAnsi="Arial" w:cs="Arial"/>
        </w:rPr>
      </w:pPr>
    </w:p>
    <w:p w14:paraId="09F27750" w14:textId="77777777" w:rsidR="001C40C0" w:rsidRDefault="001C40C0" w:rsidP="009B45B9">
      <w:pPr>
        <w:tabs>
          <w:tab w:val="left" w:pos="851"/>
        </w:tabs>
        <w:rPr>
          <w:rFonts w:ascii="Arial" w:hAnsi="Arial" w:cs="Arial"/>
        </w:rPr>
      </w:pPr>
    </w:p>
    <w:p w14:paraId="35D7E1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CD47D" w14:textId="77777777" w:rsidR="00662A86" w:rsidRDefault="00662A86">
      <w:r>
        <w:separator/>
      </w:r>
    </w:p>
  </w:endnote>
  <w:endnote w:type="continuationSeparator" w:id="0">
    <w:p w14:paraId="1B02BEB3"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105E14" w14:textId="77777777" w:rsidTr="0083205E">
      <w:trPr>
        <w:tblHeader/>
      </w:trPr>
      <w:tc>
        <w:tcPr>
          <w:tcW w:w="2906" w:type="dxa"/>
          <w:shd w:val="clear" w:color="auto" w:fill="66CCFF"/>
        </w:tcPr>
        <w:p w14:paraId="577058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051FBD" w14:textId="229D62D5" w:rsidR="005824AE" w:rsidRDefault="005824AE" w:rsidP="00FE48C9">
          <w:pPr>
            <w:jc w:val="center"/>
            <w:rPr>
              <w:rFonts w:ascii="Arial" w:hAnsi="Arial" w:cs="Arial"/>
              <w:b/>
            </w:rPr>
          </w:pPr>
          <w:r>
            <w:rPr>
              <w:rFonts w:ascii="Arial" w:hAnsi="Arial" w:cs="Arial"/>
              <w:b/>
              <w:i/>
            </w:rPr>
            <w:t>(</w:t>
          </w:r>
          <w:r w:rsidR="005D6F9A" w:rsidRPr="00D5575B">
            <w:rPr>
              <w:rFonts w:ascii="Arial" w:hAnsi="Arial" w:cs="Arial"/>
              <w:b/>
              <w:i/>
            </w:rPr>
            <w:t>MAR</w:t>
          </w:r>
          <w:r w:rsidR="00D5575B">
            <w:rPr>
              <w:rFonts w:ascii="Arial" w:hAnsi="Arial" w:cs="Arial"/>
              <w:b/>
              <w:i/>
            </w:rPr>
            <w:t xml:space="preserve"> </w:t>
          </w:r>
          <w:r w:rsidR="00E31B29">
            <w:rPr>
              <w:rFonts w:ascii="Arial" w:hAnsi="Arial" w:cs="Arial"/>
              <w:b/>
              <w:i/>
            </w:rPr>
            <w:t>2</w:t>
          </w:r>
          <w:r w:rsidR="00F87365">
            <w:rPr>
              <w:rFonts w:ascii="Arial" w:hAnsi="Arial" w:cs="Arial"/>
              <w:b/>
              <w:i/>
            </w:rPr>
            <w:t>6</w:t>
          </w:r>
          <w:r w:rsidR="00E31B29">
            <w:rPr>
              <w:rFonts w:ascii="Arial" w:hAnsi="Arial" w:cs="Arial"/>
              <w:b/>
              <w:i/>
            </w:rPr>
            <w:t xml:space="preserve"> </w:t>
          </w:r>
          <w:r w:rsidR="00F87365">
            <w:rPr>
              <w:rFonts w:ascii="Arial" w:hAnsi="Arial" w:cs="Arial"/>
              <w:b/>
              <w:i/>
            </w:rPr>
            <w:t>0</w:t>
          </w:r>
          <w:r w:rsidR="00290CA7">
            <w:rPr>
              <w:rFonts w:ascii="Arial" w:hAnsi="Arial" w:cs="Arial"/>
              <w:b/>
              <w:i/>
            </w:rPr>
            <w:t>4</w:t>
          </w:r>
          <w:r>
            <w:rPr>
              <w:rFonts w:ascii="Arial" w:hAnsi="Arial" w:cs="Arial"/>
              <w:b/>
              <w:i/>
            </w:rPr>
            <w:t>)</w:t>
          </w:r>
        </w:p>
      </w:tc>
      <w:tc>
        <w:tcPr>
          <w:tcW w:w="896" w:type="dxa"/>
          <w:shd w:val="clear" w:color="auto" w:fill="66CCFF"/>
        </w:tcPr>
        <w:p w14:paraId="3B9F43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7F97E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979721D" w14:textId="77777777" w:rsidR="005824AE" w:rsidRDefault="005824AE">
          <w:pPr>
            <w:jc w:val="center"/>
          </w:pPr>
          <w:r>
            <w:rPr>
              <w:rFonts w:ascii="Arial" w:hAnsi="Arial" w:cs="Arial"/>
              <w:b/>
            </w:rPr>
            <w:t>/</w:t>
          </w:r>
        </w:p>
      </w:tc>
      <w:tc>
        <w:tcPr>
          <w:tcW w:w="544" w:type="dxa"/>
          <w:shd w:val="clear" w:color="auto" w:fill="66CCFF"/>
        </w:tcPr>
        <w:p w14:paraId="731BC2E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DF5D00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F2E8D" w14:textId="77777777" w:rsidR="00662A86" w:rsidRDefault="00662A86">
      <w:r>
        <w:separator/>
      </w:r>
    </w:p>
  </w:footnote>
  <w:footnote w:type="continuationSeparator" w:id="0">
    <w:p w14:paraId="3751EB06" w14:textId="77777777" w:rsidR="00662A86" w:rsidRDefault="00662A86">
      <w:r>
        <w:continuationSeparator/>
      </w:r>
    </w:p>
  </w:footnote>
  <w:footnote w:id="1">
    <w:p w14:paraId="3B548F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61D1D0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5EED3C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A894BA8"/>
    <w:multiLevelType w:val="hybridMultilevel"/>
    <w:tmpl w:val="5120AD16"/>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295987836">
    <w:abstractNumId w:val="0"/>
  </w:num>
  <w:num w:numId="2" w16cid:durableId="403257170">
    <w:abstractNumId w:val="1"/>
  </w:num>
  <w:num w:numId="3" w16cid:durableId="1323434576">
    <w:abstractNumId w:val="2"/>
  </w:num>
  <w:num w:numId="4" w16cid:durableId="1698778518">
    <w:abstractNumId w:val="5"/>
  </w:num>
  <w:num w:numId="5" w16cid:durableId="205602458">
    <w:abstractNumId w:val="3"/>
  </w:num>
  <w:num w:numId="6" w16cid:durableId="339892565">
    <w:abstractNumId w:val="6"/>
  </w:num>
  <w:num w:numId="7" w16cid:durableId="15580547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784"/>
    <w:rsid w:val="00067F94"/>
    <w:rsid w:val="000A2E05"/>
    <w:rsid w:val="000E0020"/>
    <w:rsid w:val="00156924"/>
    <w:rsid w:val="00166B56"/>
    <w:rsid w:val="00174505"/>
    <w:rsid w:val="001B6C8B"/>
    <w:rsid w:val="001C40C0"/>
    <w:rsid w:val="001C733C"/>
    <w:rsid w:val="0021527A"/>
    <w:rsid w:val="0021797C"/>
    <w:rsid w:val="00223B81"/>
    <w:rsid w:val="00225A1A"/>
    <w:rsid w:val="002904AF"/>
    <w:rsid w:val="00290CA7"/>
    <w:rsid w:val="002C2CA3"/>
    <w:rsid w:val="002C4B3E"/>
    <w:rsid w:val="002C79D6"/>
    <w:rsid w:val="002E1E2E"/>
    <w:rsid w:val="002E56C1"/>
    <w:rsid w:val="00332B12"/>
    <w:rsid w:val="00354C04"/>
    <w:rsid w:val="003839B2"/>
    <w:rsid w:val="00385E76"/>
    <w:rsid w:val="003A7270"/>
    <w:rsid w:val="003A7F46"/>
    <w:rsid w:val="004054EB"/>
    <w:rsid w:val="0043706E"/>
    <w:rsid w:val="0044597F"/>
    <w:rsid w:val="004769D8"/>
    <w:rsid w:val="004A7169"/>
    <w:rsid w:val="004C46F3"/>
    <w:rsid w:val="004C5755"/>
    <w:rsid w:val="004E75A6"/>
    <w:rsid w:val="004F0D4B"/>
    <w:rsid w:val="00514DAF"/>
    <w:rsid w:val="00532EC7"/>
    <w:rsid w:val="00541CA3"/>
    <w:rsid w:val="005546A9"/>
    <w:rsid w:val="00556A37"/>
    <w:rsid w:val="00557E41"/>
    <w:rsid w:val="00561673"/>
    <w:rsid w:val="005824AE"/>
    <w:rsid w:val="005846FB"/>
    <w:rsid w:val="005A05C1"/>
    <w:rsid w:val="005A4A3B"/>
    <w:rsid w:val="005A4CB5"/>
    <w:rsid w:val="005B2316"/>
    <w:rsid w:val="005D05D6"/>
    <w:rsid w:val="005D6F9A"/>
    <w:rsid w:val="005F0DCE"/>
    <w:rsid w:val="0061068C"/>
    <w:rsid w:val="00641BC6"/>
    <w:rsid w:val="0064560F"/>
    <w:rsid w:val="00656A61"/>
    <w:rsid w:val="00660727"/>
    <w:rsid w:val="00662A86"/>
    <w:rsid w:val="00692195"/>
    <w:rsid w:val="006A37B0"/>
    <w:rsid w:val="006B5057"/>
    <w:rsid w:val="006C4338"/>
    <w:rsid w:val="006F3DF9"/>
    <w:rsid w:val="007060E5"/>
    <w:rsid w:val="00710FD6"/>
    <w:rsid w:val="00730A78"/>
    <w:rsid w:val="00733735"/>
    <w:rsid w:val="00757151"/>
    <w:rsid w:val="007909E0"/>
    <w:rsid w:val="0079785C"/>
    <w:rsid w:val="007C7664"/>
    <w:rsid w:val="007D4001"/>
    <w:rsid w:val="007D7A65"/>
    <w:rsid w:val="007F68A6"/>
    <w:rsid w:val="00801150"/>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7033D"/>
    <w:rsid w:val="00AA39CA"/>
    <w:rsid w:val="00AE7831"/>
    <w:rsid w:val="00B02608"/>
    <w:rsid w:val="00B0289C"/>
    <w:rsid w:val="00B054DA"/>
    <w:rsid w:val="00B54F45"/>
    <w:rsid w:val="00B87564"/>
    <w:rsid w:val="00BA44E5"/>
    <w:rsid w:val="00BD767E"/>
    <w:rsid w:val="00BE6078"/>
    <w:rsid w:val="00C23457"/>
    <w:rsid w:val="00C26591"/>
    <w:rsid w:val="00C630AD"/>
    <w:rsid w:val="00C83930"/>
    <w:rsid w:val="00C91060"/>
    <w:rsid w:val="00C911FE"/>
    <w:rsid w:val="00CD185D"/>
    <w:rsid w:val="00CD46CC"/>
    <w:rsid w:val="00CE67FD"/>
    <w:rsid w:val="00D179D9"/>
    <w:rsid w:val="00D26AD2"/>
    <w:rsid w:val="00D337D7"/>
    <w:rsid w:val="00D412FD"/>
    <w:rsid w:val="00D46BC7"/>
    <w:rsid w:val="00D54516"/>
    <w:rsid w:val="00D5575B"/>
    <w:rsid w:val="00D90A00"/>
    <w:rsid w:val="00E20DB0"/>
    <w:rsid w:val="00E31B29"/>
    <w:rsid w:val="00E47798"/>
    <w:rsid w:val="00E74C76"/>
    <w:rsid w:val="00E96FF6"/>
    <w:rsid w:val="00F87365"/>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767E435E"/>
  <w15:chartTrackingRefBased/>
  <w15:docId w15:val="{B8D7B551-F4C0-4274-8CF1-E7BF66E3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D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package" Target="embeddings/Microsoft_Word_Document.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mailto:marches@france-education-international.f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5a69a9-41ee-4ee2-bf65-75868d2dad51" xsi:nil="true"/>
    <lcf76f155ced4ddcb4097134ff3c332f xmlns="a469f894-1d18-4485-9270-bf513bccc5a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5F48F2ADD6284DA0F1F07310994011" ma:contentTypeVersion="16" ma:contentTypeDescription="Crée un document." ma:contentTypeScope="" ma:versionID="851188082b74642576abd86233581ab4">
  <xsd:schema xmlns:xsd="http://www.w3.org/2001/XMLSchema" xmlns:xs="http://www.w3.org/2001/XMLSchema" xmlns:p="http://schemas.microsoft.com/office/2006/metadata/properties" xmlns:ns2="a469f894-1d18-4485-9270-bf513bccc5a8" xmlns:ns3="b95a69a9-41ee-4ee2-bf65-75868d2dad51" targetNamespace="http://schemas.microsoft.com/office/2006/metadata/properties" ma:root="true" ma:fieldsID="64fdab1fc62f8d33afc6f49dec98fb8a" ns2:_="" ns3:_="">
    <xsd:import namespace="a469f894-1d18-4485-9270-bf513bccc5a8"/>
    <xsd:import namespace="b95a69a9-41ee-4ee2-bf65-75868d2dad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9f894-1d18-4485-9270-bf513bccc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bfca676-bac0-4534-b456-bbd2cbbfd01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5a69a9-41ee-4ee2-bf65-75868d2dad5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8879b5ae-df80-4ed2-afaf-1c0db36f5dd5}" ma:internalName="TaxCatchAll" ma:showField="CatchAllData" ma:web="b95a69a9-41ee-4ee2-bf65-75868d2dad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24B45-21FE-415A-86C5-0C5EF2BB3CF3}">
  <ds:schemaRefs>
    <ds:schemaRef ds:uri="http://schemas.microsoft.com/office/2006/metadata/properties"/>
    <ds:schemaRef ds:uri="http://schemas.microsoft.com/office/infopath/2007/PartnerControls"/>
    <ds:schemaRef ds:uri="b95a69a9-41ee-4ee2-bf65-75868d2dad51"/>
    <ds:schemaRef ds:uri="a469f894-1d18-4485-9270-bf513bccc5a8"/>
  </ds:schemaRefs>
</ds:datastoreItem>
</file>

<file path=customXml/itemProps2.xml><?xml version="1.0" encoding="utf-8"?>
<ds:datastoreItem xmlns:ds="http://schemas.openxmlformats.org/officeDocument/2006/customXml" ds:itemID="{D7738983-9B82-4BF3-920B-B44364B45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9f894-1d18-4485-9270-bf513bccc5a8"/>
    <ds:schemaRef ds:uri="b95a69a9-41ee-4ee2-bf65-75868d2da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8354E2-8D87-4BEE-8E26-385774F242C9}">
  <ds:schemaRefs>
    <ds:schemaRef ds:uri="http://schemas.microsoft.com/sharepoint/v3/contenttype/forms"/>
  </ds:schemaRefs>
</ds:datastoreItem>
</file>

<file path=customXml/itemProps4.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118</TotalTime>
  <Pages>7</Pages>
  <Words>2245</Words>
  <Characters>12353</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14569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Jeanraux, Claire</cp:lastModifiedBy>
  <cp:revision>18</cp:revision>
  <cp:lastPrinted>2016-11-04T12:53:00Z</cp:lastPrinted>
  <dcterms:created xsi:type="dcterms:W3CDTF">2020-12-22T08:45:00Z</dcterms:created>
  <dcterms:modified xsi:type="dcterms:W3CDTF">2026-02-10T14:12:00Z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0x010100895F48F2ADD6284DA0F1F07310994011</vt:lpwstr>
  </property>
</Properties>
</file>